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D95" w:rsidRPr="00C670BF" w:rsidRDefault="003F4D95" w:rsidP="00C945ED">
      <w:pPr>
        <w:spacing w:after="0"/>
        <w:jc w:val="center"/>
        <w:rPr>
          <w:rFonts w:cs="Times New Roman"/>
          <w:b/>
          <w:sz w:val="32"/>
          <w:szCs w:val="32"/>
        </w:rPr>
      </w:pPr>
      <w:r w:rsidRPr="00C670BF">
        <w:rPr>
          <w:rFonts w:cs="Times New Roman"/>
          <w:b/>
          <w:sz w:val="32"/>
          <w:szCs w:val="32"/>
        </w:rPr>
        <w:t>ZAWARTOŚĆ OPRACOWANIA</w:t>
      </w:r>
    </w:p>
    <w:p w:rsidR="0013203B" w:rsidRPr="00C670BF" w:rsidRDefault="0013203B" w:rsidP="00C945ED">
      <w:pPr>
        <w:spacing w:after="0"/>
        <w:jc w:val="center"/>
        <w:rPr>
          <w:rFonts w:cs="Times New Roman"/>
          <w:b/>
          <w:sz w:val="32"/>
          <w:szCs w:val="32"/>
        </w:rPr>
      </w:pPr>
    </w:p>
    <w:p w:rsidR="00A92865" w:rsidRPr="00C670BF" w:rsidRDefault="00A92865" w:rsidP="00A92865">
      <w:pPr>
        <w:pStyle w:val="RZYMSKIE"/>
        <w:spacing w:before="0" w:after="0"/>
        <w:rPr>
          <w:rFonts w:cs="Times New Roman"/>
        </w:rPr>
      </w:pPr>
      <w:r w:rsidRPr="00C670BF">
        <w:rPr>
          <w:rFonts w:cs="Times New Roman"/>
        </w:rPr>
        <w:t>MATERIAŁY FORMALNO – PRAWNE</w:t>
      </w:r>
      <w:r w:rsidRPr="00C670BF">
        <w:rPr>
          <w:rFonts w:cs="Times New Roman"/>
        </w:rPr>
        <w:tab/>
      </w:r>
      <w:r w:rsidRPr="00C670BF">
        <w:rPr>
          <w:rFonts w:cs="Times New Roman"/>
        </w:rPr>
        <w:tab/>
      </w:r>
      <w:r w:rsidRPr="00C670BF">
        <w:rPr>
          <w:rFonts w:cs="Times New Roman"/>
        </w:rPr>
        <w:tab/>
      </w:r>
      <w:r w:rsidRPr="00C670BF">
        <w:rPr>
          <w:rFonts w:cs="Times New Roman"/>
        </w:rPr>
        <w:tab/>
      </w:r>
      <w:r w:rsidRPr="00C670BF">
        <w:rPr>
          <w:rFonts w:cs="Times New Roman"/>
        </w:rPr>
        <w:tab/>
        <w:t xml:space="preserve">str. </w:t>
      </w:r>
    </w:p>
    <w:p w:rsidR="00A92865" w:rsidRPr="00C670BF" w:rsidRDefault="00A92865" w:rsidP="00A92865">
      <w:pPr>
        <w:pStyle w:val="RZYMSKIE"/>
        <w:numPr>
          <w:ilvl w:val="0"/>
          <w:numId w:val="0"/>
        </w:numPr>
        <w:spacing w:before="0" w:after="0"/>
        <w:ind w:left="720" w:hanging="360"/>
        <w:rPr>
          <w:rFonts w:cs="Times New Roman"/>
          <w:b w:val="0"/>
        </w:rPr>
      </w:pPr>
    </w:p>
    <w:p w:rsidR="00A92865" w:rsidRPr="00C670BF" w:rsidRDefault="00A92865" w:rsidP="00A92865">
      <w:pPr>
        <w:pStyle w:val="RZYMSKIE"/>
        <w:numPr>
          <w:ilvl w:val="0"/>
          <w:numId w:val="46"/>
        </w:numPr>
        <w:spacing w:before="0" w:after="0"/>
        <w:rPr>
          <w:rFonts w:cs="Times New Roman"/>
          <w:b w:val="0"/>
        </w:rPr>
      </w:pPr>
      <w:r w:rsidRPr="00C670BF">
        <w:rPr>
          <w:rFonts w:cs="Times New Roman"/>
          <w:b w:val="0"/>
        </w:rPr>
        <w:t>uzgodnienie geometrii drogowej i konstrukcji nawierzchni pismo WD.7211.7.13.2018,</w:t>
      </w:r>
    </w:p>
    <w:p w:rsidR="0013203B" w:rsidRPr="00C670BF" w:rsidRDefault="0013203B" w:rsidP="0013203B">
      <w:pPr>
        <w:pStyle w:val="RZYMSKIE"/>
        <w:numPr>
          <w:ilvl w:val="0"/>
          <w:numId w:val="0"/>
        </w:numPr>
        <w:spacing w:before="0" w:after="0"/>
        <w:ind w:left="720"/>
        <w:rPr>
          <w:rFonts w:cs="Times New Roman"/>
        </w:rPr>
      </w:pPr>
    </w:p>
    <w:p w:rsidR="00427D18" w:rsidRPr="00C670BF" w:rsidRDefault="00C34202" w:rsidP="00427D18">
      <w:pPr>
        <w:pStyle w:val="RZYMSKIE"/>
      </w:pPr>
      <w:r w:rsidRPr="00C670BF">
        <w:t xml:space="preserve">OPIS TECHNICZNY </w:t>
      </w:r>
      <w:r w:rsidRPr="00C670BF">
        <w:tab/>
      </w:r>
      <w:r w:rsidRPr="00C670BF">
        <w:tab/>
      </w:r>
      <w:r w:rsidRPr="00C670BF">
        <w:tab/>
      </w:r>
      <w:r w:rsidR="00427D18" w:rsidRPr="00C670BF">
        <w:tab/>
      </w:r>
      <w:r w:rsidR="00427D18" w:rsidRPr="00C670BF">
        <w:tab/>
      </w:r>
      <w:r w:rsidR="00427D18" w:rsidRPr="00C670BF">
        <w:tab/>
      </w:r>
      <w:r w:rsidR="00427D18" w:rsidRPr="00C670BF">
        <w:tab/>
      </w:r>
      <w:r w:rsidR="00427D18" w:rsidRPr="00C670BF">
        <w:tab/>
        <w:t xml:space="preserve">str. </w:t>
      </w:r>
    </w:p>
    <w:p w:rsidR="00C34202" w:rsidRPr="00C670BF" w:rsidRDefault="00C34202" w:rsidP="00C34202">
      <w:pPr>
        <w:pStyle w:val="RZYMSKIE"/>
        <w:numPr>
          <w:ilvl w:val="0"/>
          <w:numId w:val="0"/>
        </w:numPr>
        <w:spacing w:before="0" w:after="0"/>
        <w:ind w:left="720"/>
        <w:rPr>
          <w:b w:val="0"/>
        </w:rPr>
      </w:pPr>
      <w:r w:rsidRPr="00C670BF">
        <w:rPr>
          <w:b w:val="0"/>
        </w:rPr>
        <w:t xml:space="preserve">1.Przedmiot opracowania </w:t>
      </w:r>
    </w:p>
    <w:p w:rsidR="00C34202" w:rsidRPr="00C670BF" w:rsidRDefault="00C34202" w:rsidP="00C34202">
      <w:pPr>
        <w:pStyle w:val="RZYMSKIE"/>
        <w:numPr>
          <w:ilvl w:val="0"/>
          <w:numId w:val="0"/>
        </w:numPr>
        <w:spacing w:before="0" w:after="0"/>
        <w:ind w:left="1068" w:hanging="360"/>
        <w:rPr>
          <w:b w:val="0"/>
        </w:rPr>
      </w:pPr>
      <w:r w:rsidRPr="00C670BF">
        <w:rPr>
          <w:b w:val="0"/>
        </w:rPr>
        <w:t>2. Opis wprowadzonych zmian</w:t>
      </w:r>
    </w:p>
    <w:p w:rsidR="00C34202" w:rsidRPr="00C670BF" w:rsidRDefault="00C34202" w:rsidP="00C34202">
      <w:pPr>
        <w:pStyle w:val="RZYMSKIE"/>
      </w:pPr>
      <w:r w:rsidRPr="00C670BF">
        <w:t>CZĘŚĆ RYSUNKOWA:</w:t>
      </w:r>
      <w:r w:rsidRPr="00C670BF">
        <w:tab/>
      </w:r>
      <w:r w:rsidRPr="00C670BF">
        <w:tab/>
      </w:r>
      <w:r w:rsidRPr="00C670BF">
        <w:tab/>
      </w:r>
      <w:r w:rsidRPr="00C670BF">
        <w:tab/>
      </w:r>
      <w:r w:rsidRPr="00C670BF">
        <w:tab/>
      </w:r>
      <w:r w:rsidRPr="00C670BF">
        <w:tab/>
      </w:r>
      <w:r w:rsidRPr="00C670BF">
        <w:tab/>
      </w:r>
      <w:r w:rsidRPr="00C670BF">
        <w:tab/>
        <w:t xml:space="preserve">str. </w:t>
      </w:r>
    </w:p>
    <w:p w:rsidR="00C34202" w:rsidRPr="00C670BF" w:rsidRDefault="00C34202" w:rsidP="00C34202">
      <w:pPr>
        <w:pStyle w:val="RZYMSKIE"/>
        <w:numPr>
          <w:ilvl w:val="0"/>
          <w:numId w:val="0"/>
        </w:numPr>
        <w:ind w:left="720"/>
      </w:pPr>
      <w:r w:rsidRPr="00C670BF">
        <w:t>Rys. Z/01</w:t>
      </w:r>
      <w:r w:rsidRPr="00C670BF">
        <w:tab/>
        <w:t xml:space="preserve">- Projekt zagospodarowania terenu. </w:t>
      </w:r>
      <w:r w:rsidRPr="00C670BF">
        <w:tab/>
      </w:r>
      <w:r w:rsidRPr="00C670BF">
        <w:tab/>
      </w:r>
      <w:r w:rsidRPr="00C670BF">
        <w:tab/>
      </w:r>
      <w:r w:rsidRPr="00C670BF">
        <w:tab/>
        <w:t>1:500</w:t>
      </w:r>
    </w:p>
    <w:p w:rsidR="00C34202" w:rsidRPr="00C670BF" w:rsidRDefault="00C34202" w:rsidP="00C34202">
      <w:pPr>
        <w:pStyle w:val="RZYMSKIE"/>
        <w:numPr>
          <w:ilvl w:val="0"/>
          <w:numId w:val="0"/>
        </w:numPr>
        <w:ind w:left="720"/>
      </w:pPr>
      <w:r w:rsidRPr="00C670BF">
        <w:t>Rys. DR/03</w:t>
      </w:r>
      <w:r w:rsidRPr="00C670BF">
        <w:tab/>
      </w:r>
      <w:r w:rsidR="008518B7">
        <w:t xml:space="preserve">- Przekrój poprzeczny </w:t>
      </w:r>
      <w:r w:rsidRPr="00C670BF">
        <w:t>D-D, E-E</w:t>
      </w:r>
      <w:r w:rsidRPr="00C670BF">
        <w:tab/>
      </w:r>
      <w:r w:rsidRPr="00C670BF">
        <w:tab/>
      </w:r>
      <w:r w:rsidRPr="00C670BF">
        <w:tab/>
      </w:r>
      <w:r w:rsidRPr="00C670BF">
        <w:tab/>
      </w:r>
      <w:bookmarkStart w:id="0" w:name="_GoBack"/>
      <w:bookmarkEnd w:id="0"/>
      <w:r w:rsidRPr="00C670BF">
        <w:tab/>
        <w:t>1:50</w:t>
      </w:r>
    </w:p>
    <w:p w:rsidR="0013203B" w:rsidRPr="00C670BF" w:rsidRDefault="0013203B" w:rsidP="0013203B">
      <w:pPr>
        <w:pStyle w:val="RZYMSKIE"/>
        <w:numPr>
          <w:ilvl w:val="0"/>
          <w:numId w:val="0"/>
        </w:numPr>
        <w:spacing w:before="0" w:after="0"/>
        <w:rPr>
          <w:rFonts w:cs="Times New Roman"/>
        </w:rPr>
      </w:pPr>
    </w:p>
    <w:p w:rsidR="003F4D95" w:rsidRPr="00C670BF" w:rsidRDefault="003F4D95" w:rsidP="00C945ED">
      <w:pPr>
        <w:pStyle w:val="RZYMSKIE"/>
        <w:spacing w:before="0" w:after="0"/>
        <w:rPr>
          <w:rFonts w:cs="Times New Roman"/>
        </w:rPr>
      </w:pPr>
      <w:r w:rsidRPr="00C670BF">
        <w:rPr>
          <w:rFonts w:cs="Times New Roman"/>
        </w:rPr>
        <w:t>UPRAWNIENIA</w:t>
      </w:r>
      <w:r w:rsidR="001F24A7" w:rsidRPr="00C670BF">
        <w:rPr>
          <w:rFonts w:cs="Times New Roman"/>
        </w:rPr>
        <w:t xml:space="preserve"> I ZAŚWIADCZENIA PROJEKTANTÓW</w:t>
      </w:r>
      <w:r w:rsidR="00AE4969" w:rsidRPr="00C670BF">
        <w:rPr>
          <w:rFonts w:cs="Times New Roman"/>
        </w:rPr>
        <w:tab/>
      </w:r>
      <w:r w:rsidR="00AE4969" w:rsidRPr="00C670BF">
        <w:rPr>
          <w:rFonts w:cs="Times New Roman"/>
        </w:rPr>
        <w:tab/>
      </w:r>
      <w:r w:rsidR="00AE4969" w:rsidRPr="00C670BF">
        <w:rPr>
          <w:rFonts w:cs="Times New Roman"/>
        </w:rPr>
        <w:tab/>
        <w:t xml:space="preserve">str. </w:t>
      </w:r>
    </w:p>
    <w:p w:rsidR="004C3761" w:rsidRPr="00C670BF" w:rsidRDefault="00DA12BA" w:rsidP="00C14D82">
      <w:pPr>
        <w:pStyle w:val="OPISRZYM"/>
        <w:spacing w:before="0" w:after="0"/>
        <w:ind w:left="714" w:hanging="357"/>
        <w:rPr>
          <w:rFonts w:cs="Times New Roman"/>
        </w:rPr>
      </w:pPr>
      <w:r w:rsidRPr="00C670BF">
        <w:rPr>
          <w:rFonts w:cs="Times New Roman"/>
        </w:rPr>
        <w:br w:type="page"/>
      </w:r>
    </w:p>
    <w:p w:rsidR="003F4D95" w:rsidRPr="00C670BF" w:rsidRDefault="003F4D95" w:rsidP="004C0C2D">
      <w:pPr>
        <w:pStyle w:val="ARCHARAB"/>
        <w:spacing w:before="0" w:after="0"/>
        <w:ind w:left="1092"/>
        <w:rPr>
          <w:rFonts w:cs="Times New Roman"/>
          <w:b w:val="0"/>
          <w:u w:val="single"/>
        </w:rPr>
      </w:pPr>
      <w:r w:rsidRPr="00C670BF">
        <w:rPr>
          <w:rFonts w:cs="Times New Roman"/>
          <w:b w:val="0"/>
          <w:u w:val="single"/>
        </w:rPr>
        <w:lastRenderedPageBreak/>
        <w:t>Przedmi</w:t>
      </w:r>
      <w:r w:rsidR="00C14D82" w:rsidRPr="00C670BF">
        <w:rPr>
          <w:rFonts w:cs="Times New Roman"/>
          <w:b w:val="0"/>
          <w:u w:val="single"/>
        </w:rPr>
        <w:t xml:space="preserve">ot </w:t>
      </w:r>
      <w:r w:rsidRPr="00C670BF">
        <w:rPr>
          <w:rFonts w:cs="Times New Roman"/>
          <w:b w:val="0"/>
          <w:u w:val="single"/>
        </w:rPr>
        <w:t>opracowania</w:t>
      </w:r>
    </w:p>
    <w:p w:rsidR="000844CE" w:rsidRPr="00C670BF" w:rsidRDefault="00C14D82" w:rsidP="004C0C2D">
      <w:pPr>
        <w:pStyle w:val="NORMALNE"/>
        <w:spacing w:before="0"/>
        <w:ind w:left="1092"/>
        <w:rPr>
          <w:rFonts w:cs="Times New Roman"/>
        </w:rPr>
      </w:pPr>
      <w:r w:rsidRPr="00C670BF">
        <w:rPr>
          <w:rFonts w:cs="Times New Roman"/>
        </w:rPr>
        <w:t xml:space="preserve">Przedmiotem </w:t>
      </w:r>
      <w:r w:rsidR="0050636E" w:rsidRPr="00C670BF">
        <w:rPr>
          <w:rFonts w:cs="Times New Roman"/>
        </w:rPr>
        <w:t>o</w:t>
      </w:r>
      <w:r w:rsidR="000844CE" w:rsidRPr="00C670BF">
        <w:rPr>
          <w:rFonts w:cs="Times New Roman"/>
        </w:rPr>
        <w:t xml:space="preserve">pracowania jest projekt </w:t>
      </w:r>
      <w:r w:rsidRPr="00C670BF">
        <w:rPr>
          <w:rFonts w:cs="Times New Roman"/>
        </w:rPr>
        <w:t>zamienny</w:t>
      </w:r>
      <w:r w:rsidR="004C0C2D" w:rsidRPr="00C670BF">
        <w:rPr>
          <w:rFonts w:cs="Times New Roman"/>
        </w:rPr>
        <w:t xml:space="preserve"> projektu pn.</w:t>
      </w:r>
      <w:r w:rsidRPr="00C670BF">
        <w:rPr>
          <w:rFonts w:cs="Times New Roman"/>
        </w:rPr>
        <w:t xml:space="preserve"> </w:t>
      </w:r>
      <w:r w:rsidR="004C0C2D" w:rsidRPr="00C670BF">
        <w:rPr>
          <w:rFonts w:cs="Times New Roman"/>
        </w:rPr>
        <w:t>P</w:t>
      </w:r>
      <w:r w:rsidR="00D43515" w:rsidRPr="00C670BF">
        <w:rPr>
          <w:rFonts w:cs="Times New Roman"/>
        </w:rPr>
        <w:t>rze</w:t>
      </w:r>
      <w:r w:rsidR="004C0C2D" w:rsidRPr="00C670BF">
        <w:rPr>
          <w:rFonts w:cs="Times New Roman"/>
        </w:rPr>
        <w:t>budowa</w:t>
      </w:r>
      <w:r w:rsidR="00D9644C" w:rsidRPr="00C670BF">
        <w:rPr>
          <w:rFonts w:cs="Times New Roman"/>
        </w:rPr>
        <w:t xml:space="preserve"> </w:t>
      </w:r>
      <w:r w:rsidR="008E40A5" w:rsidRPr="00C670BF">
        <w:rPr>
          <w:rFonts w:cs="Times New Roman"/>
        </w:rPr>
        <w:t>drogi powiatowej nr </w:t>
      </w:r>
      <w:r w:rsidR="00D9644C" w:rsidRPr="00C670BF">
        <w:rPr>
          <w:rFonts w:cs="Times New Roman"/>
        </w:rPr>
        <w:t>2538W</w:t>
      </w:r>
      <w:r w:rsidR="00D43515" w:rsidRPr="00C670BF">
        <w:rPr>
          <w:rFonts w:cs="Times New Roman"/>
        </w:rPr>
        <w:t xml:space="preserve"> od km 0+</w:t>
      </w:r>
      <w:r w:rsidR="00241334" w:rsidRPr="00C670BF">
        <w:rPr>
          <w:rFonts w:cs="Times New Roman"/>
        </w:rPr>
        <w:t>733</w:t>
      </w:r>
      <w:r w:rsidR="00D43515" w:rsidRPr="00C670BF">
        <w:rPr>
          <w:rFonts w:cs="Times New Roman"/>
        </w:rPr>
        <w:t xml:space="preserve"> do km </w:t>
      </w:r>
      <w:r w:rsidR="00241334" w:rsidRPr="00C670BF">
        <w:rPr>
          <w:rFonts w:cs="Times New Roman"/>
        </w:rPr>
        <w:t>1+447</w:t>
      </w:r>
      <w:r w:rsidR="00D43515" w:rsidRPr="00C670BF">
        <w:rPr>
          <w:rFonts w:cs="Times New Roman"/>
        </w:rPr>
        <w:t xml:space="preserve">, ul. Zygmunta </w:t>
      </w:r>
      <w:r w:rsidR="00241334" w:rsidRPr="00C670BF">
        <w:rPr>
          <w:rFonts w:cs="Times New Roman"/>
        </w:rPr>
        <w:t>Sierakowskiego</w:t>
      </w:r>
      <w:r w:rsidR="00D43515" w:rsidRPr="00C670BF">
        <w:rPr>
          <w:rFonts w:cs="Times New Roman"/>
        </w:rPr>
        <w:t xml:space="preserve"> w Ostrołęce wraz </w:t>
      </w:r>
      <w:r w:rsidR="008E40A5" w:rsidRPr="00C670BF">
        <w:rPr>
          <w:rFonts w:cs="Times New Roman"/>
        </w:rPr>
        <w:t>z </w:t>
      </w:r>
      <w:r w:rsidR="00D43515" w:rsidRPr="00C670BF">
        <w:rPr>
          <w:rFonts w:cs="Times New Roman"/>
        </w:rPr>
        <w:t>budową kanalizacji deszczowej, przebudową odcinków sieci wodociągowej i przyłączy</w:t>
      </w:r>
      <w:r w:rsidR="00241334" w:rsidRPr="00C670BF">
        <w:rPr>
          <w:rFonts w:cs="Times New Roman"/>
        </w:rPr>
        <w:t>, przebudową odcinka sieci gazowej i przyłącza</w:t>
      </w:r>
      <w:r w:rsidR="00D43515" w:rsidRPr="00C670BF">
        <w:rPr>
          <w:rFonts w:cs="Times New Roman"/>
        </w:rPr>
        <w:t>.</w:t>
      </w:r>
    </w:p>
    <w:p w:rsidR="004C47E8" w:rsidRPr="00C670BF" w:rsidRDefault="006B1C2E" w:rsidP="004C0C2D">
      <w:pPr>
        <w:pStyle w:val="NORMALNE"/>
        <w:spacing w:before="120" w:after="120"/>
        <w:ind w:left="542" w:firstLine="550"/>
        <w:rPr>
          <w:rFonts w:cs="Times New Roman"/>
        </w:rPr>
      </w:pPr>
      <w:r w:rsidRPr="00C670BF">
        <w:rPr>
          <w:rFonts w:cs="Times New Roman"/>
        </w:rPr>
        <w:t>Z</w:t>
      </w:r>
      <w:r w:rsidR="004C47E8" w:rsidRPr="00C670BF">
        <w:rPr>
          <w:rFonts w:cs="Times New Roman"/>
        </w:rPr>
        <w:t>ak</w:t>
      </w:r>
      <w:r w:rsidR="00C14D82" w:rsidRPr="00C670BF">
        <w:rPr>
          <w:rFonts w:cs="Times New Roman"/>
        </w:rPr>
        <w:t>res projektowanych zmian</w:t>
      </w:r>
      <w:r w:rsidR="004C47E8" w:rsidRPr="00C670BF">
        <w:rPr>
          <w:rFonts w:cs="Times New Roman"/>
        </w:rPr>
        <w:t xml:space="preserve"> </w:t>
      </w:r>
      <w:r w:rsidR="00F16908" w:rsidRPr="00C670BF">
        <w:rPr>
          <w:rFonts w:cs="Times New Roman"/>
        </w:rPr>
        <w:t>nie wymaga zmiany granic pasa drogowego.</w:t>
      </w:r>
    </w:p>
    <w:p w:rsidR="008B5443" w:rsidRPr="00C670BF" w:rsidRDefault="008B5443" w:rsidP="004C0C2D">
      <w:pPr>
        <w:pStyle w:val="KROPKA"/>
        <w:numPr>
          <w:ilvl w:val="0"/>
          <w:numId w:val="0"/>
        </w:numPr>
        <w:spacing w:before="0" w:after="0"/>
        <w:rPr>
          <w:rFonts w:cs="Times New Roman"/>
        </w:rPr>
      </w:pPr>
    </w:p>
    <w:p w:rsidR="003F4D95" w:rsidRPr="00C670BF" w:rsidRDefault="00C14D82" w:rsidP="004C0C2D">
      <w:pPr>
        <w:pStyle w:val="ARCHARAB"/>
        <w:spacing w:before="0" w:after="0"/>
        <w:ind w:left="1092"/>
        <w:rPr>
          <w:rFonts w:cs="Times New Roman"/>
          <w:b w:val="0"/>
          <w:u w:val="single"/>
        </w:rPr>
      </w:pPr>
      <w:r w:rsidRPr="00C670BF">
        <w:rPr>
          <w:rFonts w:cs="Times New Roman"/>
          <w:b w:val="0"/>
          <w:u w:val="single"/>
        </w:rPr>
        <w:t>Opis wprowadzonych zmian</w:t>
      </w:r>
    </w:p>
    <w:p w:rsidR="00A2686D" w:rsidRPr="00C670BF" w:rsidRDefault="00C14D82" w:rsidP="004C0C2D">
      <w:pPr>
        <w:pStyle w:val="NORMALNE"/>
        <w:spacing w:before="0"/>
        <w:ind w:left="1092"/>
      </w:pPr>
      <w:r w:rsidRPr="00C670BF">
        <w:t xml:space="preserve">Zaprojektowane </w:t>
      </w:r>
      <w:r w:rsidR="00291B2D" w:rsidRPr="00C670BF">
        <w:t>z</w:t>
      </w:r>
      <w:r w:rsidRPr="00C670BF">
        <w:t xml:space="preserve">miany dotyczą branży drogowej, na odcinku długości </w:t>
      </w:r>
      <w:r w:rsidR="0050636E" w:rsidRPr="00C670BF">
        <w:t>329,17m</w:t>
      </w:r>
      <w:r w:rsidRPr="00C670BF">
        <w:t xml:space="preserve">, od km </w:t>
      </w:r>
      <w:r w:rsidR="0050636E" w:rsidRPr="00C670BF">
        <w:t xml:space="preserve">1+119,60 </w:t>
      </w:r>
      <w:r w:rsidRPr="00C670BF">
        <w:t>do km</w:t>
      </w:r>
      <w:r w:rsidR="0050636E" w:rsidRPr="00C670BF">
        <w:t xml:space="preserve"> 1+448,77</w:t>
      </w:r>
      <w:r w:rsidRPr="00C670BF">
        <w:t>.</w:t>
      </w:r>
    </w:p>
    <w:p w:rsidR="004C0C2D" w:rsidRPr="00C670BF" w:rsidRDefault="004C0C2D" w:rsidP="004C0C2D">
      <w:pPr>
        <w:pStyle w:val="NORMALNE"/>
        <w:spacing w:before="0"/>
        <w:ind w:left="360"/>
      </w:pPr>
    </w:p>
    <w:p w:rsidR="00C14D82" w:rsidRPr="00C670BF" w:rsidRDefault="0064021E" w:rsidP="004C0C2D">
      <w:pPr>
        <w:pStyle w:val="NORMALNE"/>
        <w:spacing w:before="0"/>
        <w:ind w:left="1092"/>
      </w:pPr>
      <w:r w:rsidRPr="00C670BF">
        <w:t>2.1.</w:t>
      </w:r>
      <w:r w:rsidR="0050636E" w:rsidRPr="00C670BF">
        <w:tab/>
      </w:r>
      <w:r w:rsidR="00C14D82" w:rsidRPr="00C670BF">
        <w:t xml:space="preserve">Ścieżkę rowerową zmieniono na ścieżkę pieszo-rowerową i tak, zgodnie z art. </w:t>
      </w:r>
      <w:r w:rsidR="004C0C2D" w:rsidRPr="00C670BF">
        <w:t xml:space="preserve">47 </w:t>
      </w:r>
      <w:r w:rsidR="00C14D82" w:rsidRPr="00C670BF">
        <w:t>Rozporządzenia</w:t>
      </w:r>
      <w:r w:rsidR="004C0C2D" w:rsidRPr="00C670BF">
        <w:t xml:space="preserve"> w sprawie warunków technicznych, jakim powinny odpowiadać drogi publiczne i ich usytuowanie, </w:t>
      </w:r>
      <w:r w:rsidR="00C14D82" w:rsidRPr="00C670BF">
        <w:t>zaprojektowano ścieżkę pieszo</w:t>
      </w:r>
      <w:r w:rsidR="004C0C2D" w:rsidRPr="00C670BF">
        <w:t>-</w:t>
      </w:r>
      <w:r w:rsidR="00C14D82" w:rsidRPr="00C670BF">
        <w:t xml:space="preserve"> rowerową o następujących szerokościach</w:t>
      </w:r>
      <w:r w:rsidR="004C0C2D" w:rsidRPr="00C670BF">
        <w:t xml:space="preserve"> (</w:t>
      </w:r>
      <w:r w:rsidR="00C14D82" w:rsidRPr="00C670BF">
        <w:t xml:space="preserve">do szerokości nie wlicza się </w:t>
      </w:r>
      <w:r w:rsidR="004C0C2D" w:rsidRPr="00C670BF">
        <w:t>szerokości krawężnika i obrzeża</w:t>
      </w:r>
      <w:r w:rsidR="00C14D82" w:rsidRPr="00C670BF">
        <w:t>)</w:t>
      </w:r>
      <w:r w:rsidR="004C0C2D" w:rsidRPr="00C670BF">
        <w:t>:</w:t>
      </w:r>
    </w:p>
    <w:p w:rsidR="00C14D82" w:rsidRPr="00C670BF" w:rsidRDefault="00C14D82" w:rsidP="004C0C2D">
      <w:pPr>
        <w:pStyle w:val="NORMALNE"/>
        <w:spacing w:before="0"/>
        <w:ind w:left="1092"/>
      </w:pPr>
      <w:r w:rsidRPr="00C670BF">
        <w:t>- 3,0 m na terenie zabudowy;</w:t>
      </w:r>
    </w:p>
    <w:p w:rsidR="00C14D82" w:rsidRPr="00C670BF" w:rsidRDefault="0064021E" w:rsidP="004C0C2D">
      <w:pPr>
        <w:pStyle w:val="NORMALNE"/>
        <w:spacing w:before="0"/>
        <w:ind w:left="1092"/>
      </w:pPr>
      <w:r w:rsidRPr="00C670BF">
        <w:t>- 2,5 m poza terenem zabudowy</w:t>
      </w:r>
    </w:p>
    <w:p w:rsidR="0064021E" w:rsidRPr="00C670BF" w:rsidRDefault="0064021E" w:rsidP="004C0C2D">
      <w:pPr>
        <w:pStyle w:val="NORMALNE"/>
        <w:spacing w:before="0"/>
        <w:ind w:left="1092"/>
      </w:pPr>
      <w:r w:rsidRPr="00C670BF">
        <w:t xml:space="preserve">- lokalnie 2,0m w miejscu występowania </w:t>
      </w:r>
      <w:r w:rsidR="004C0C2D" w:rsidRPr="00C670BF">
        <w:t>przeszkody (</w:t>
      </w:r>
      <w:r w:rsidRPr="00C670BF">
        <w:t>wyspa</w:t>
      </w:r>
      <w:r w:rsidR="0050636E" w:rsidRPr="00C670BF">
        <w:t xml:space="preserve"> dzieląca</w:t>
      </w:r>
      <w:r w:rsidRPr="00C670BF">
        <w:t>)</w:t>
      </w:r>
      <w:r w:rsidR="0050636E" w:rsidRPr="00C670BF">
        <w:t>.</w:t>
      </w:r>
    </w:p>
    <w:p w:rsidR="0064021E" w:rsidRPr="00C670BF" w:rsidRDefault="0064021E" w:rsidP="004C0C2D">
      <w:pPr>
        <w:pStyle w:val="NORMALNE"/>
        <w:spacing w:before="0"/>
        <w:ind w:left="1092"/>
      </w:pPr>
      <w:r w:rsidRPr="00C670BF">
        <w:t>Z uwagi na ukształtowanie terenu zaprojektowano na odcinku dł</w:t>
      </w:r>
      <w:r w:rsidR="0050636E" w:rsidRPr="00C670BF">
        <w:t>ugości 42m</w:t>
      </w:r>
      <w:r w:rsidRPr="00C670BF">
        <w:t xml:space="preserve"> palisadę</w:t>
      </w:r>
      <w:r w:rsidR="004C0C2D" w:rsidRPr="00C670BF">
        <w:t xml:space="preserve"> betonową o wym.</w:t>
      </w:r>
      <w:r w:rsidR="00D02F6C" w:rsidRPr="00C670BF">
        <w:t xml:space="preserve"> 15x15x120cm, </w:t>
      </w:r>
      <w:r w:rsidRPr="00C670BF">
        <w:t>i barier</w:t>
      </w:r>
      <w:r w:rsidR="0050636E" w:rsidRPr="00C670BF">
        <w:t>ę rurową</w:t>
      </w:r>
      <w:r w:rsidR="004C0C2D" w:rsidRPr="00C670BF">
        <w:t xml:space="preserve"> U</w:t>
      </w:r>
      <w:r w:rsidR="0050636E" w:rsidRPr="00C670BF">
        <w:t>-11a</w:t>
      </w:r>
      <w:r w:rsidRPr="00C670BF">
        <w:t>, zamocowaną w szerokości palisady</w:t>
      </w:r>
      <w:r w:rsidR="004C0C2D" w:rsidRPr="00C670BF">
        <w:t>.</w:t>
      </w:r>
    </w:p>
    <w:p w:rsidR="004C0C2D" w:rsidRPr="00C670BF" w:rsidRDefault="004C0C2D" w:rsidP="004C0C2D">
      <w:pPr>
        <w:pStyle w:val="NORMALNE"/>
        <w:spacing w:before="0"/>
        <w:ind w:left="360"/>
      </w:pPr>
    </w:p>
    <w:p w:rsidR="00427D18" w:rsidRPr="00C670BF" w:rsidRDefault="0064021E" w:rsidP="004C0C2D">
      <w:pPr>
        <w:pStyle w:val="NORMALNE"/>
        <w:spacing w:before="0"/>
        <w:ind w:left="1092"/>
      </w:pPr>
      <w:r w:rsidRPr="00C670BF">
        <w:t>2.2.</w:t>
      </w:r>
      <w:r w:rsidR="0050636E" w:rsidRPr="00C670BF">
        <w:tab/>
      </w:r>
      <w:r w:rsidRPr="00C670BF">
        <w:t>Wyspę dzielącą przesunięto z km</w:t>
      </w:r>
      <w:r w:rsidR="00CF198D" w:rsidRPr="00C670BF">
        <w:t xml:space="preserve"> 1+414,57</w:t>
      </w:r>
      <w:r w:rsidRPr="00C670BF">
        <w:t xml:space="preserve"> do km </w:t>
      </w:r>
      <w:r w:rsidR="00CF198D" w:rsidRPr="00C670BF">
        <w:t>1+398,79</w:t>
      </w:r>
      <w:r w:rsidRPr="00C670BF">
        <w:t xml:space="preserve">, oraz </w:t>
      </w:r>
      <w:r w:rsidR="007811AD" w:rsidRPr="00C670BF">
        <w:t>zmieniono materiał i konstrukcję</w:t>
      </w:r>
      <w:r w:rsidRPr="00C670BF">
        <w:t xml:space="preserve"> nawierzchni wyspy pozostawiając jej gabaryty. Nawierzchnię wyspy zaprojektowano kostki granitowej gr. 8cm o wymiarach 10x20cm, boki i dół cięty, wierzch </w:t>
      </w:r>
      <w:proofErr w:type="spellStart"/>
      <w:r w:rsidRPr="00C670BF">
        <w:t>płomieniowany</w:t>
      </w:r>
      <w:proofErr w:type="spellEnd"/>
      <w:r w:rsidRPr="00C670BF">
        <w:t>.</w:t>
      </w:r>
      <w:r w:rsidR="00427D18" w:rsidRPr="00C670BF">
        <w:t xml:space="preserve"> Nawierzchnię wyspy oddzielono od nawierzchni jezdni krawężnikiem kamiennym </w:t>
      </w:r>
      <w:r w:rsidR="00CF198D" w:rsidRPr="00C670BF">
        <w:t>ułożonym na płask</w:t>
      </w:r>
      <w:r w:rsidR="00427D18" w:rsidRPr="00C670BF">
        <w:t xml:space="preserve"> typu ciężkiego 20x</w:t>
      </w:r>
      <w:r w:rsidR="007811AD" w:rsidRPr="00C670BF">
        <w:t>30</w:t>
      </w:r>
      <w:r w:rsidR="00427D18" w:rsidRPr="00C670BF">
        <w:t>cm na podsypce cementowo-piaskowej oraz ławie betonowej z oporem C</w:t>
      </w:r>
      <w:r w:rsidR="00CF198D" w:rsidRPr="00C670BF">
        <w:t>12</w:t>
      </w:r>
      <w:r w:rsidR="00427D18" w:rsidRPr="00C670BF">
        <w:t>/</w:t>
      </w:r>
      <w:r w:rsidR="00CF198D" w:rsidRPr="00C670BF">
        <w:t>15</w:t>
      </w:r>
      <w:r w:rsidR="00427D18" w:rsidRPr="00C670BF">
        <w:t>.</w:t>
      </w:r>
    </w:p>
    <w:p w:rsidR="0064021E" w:rsidRPr="00C670BF" w:rsidRDefault="0064021E" w:rsidP="004C0C2D">
      <w:pPr>
        <w:pStyle w:val="NORMALNE"/>
        <w:spacing w:before="0"/>
        <w:ind w:left="1092"/>
      </w:pPr>
      <w:r w:rsidRPr="00C670BF">
        <w:t>Przesunięcie wyspy pozwoliło osiągnąć wymagane Rozporządzeniem parametry wymiarowe ciągu pieszo-rowerowego oraz wykonanie pobocza na całej długości projektowanego odcinka drogi.</w:t>
      </w:r>
    </w:p>
    <w:p w:rsidR="0064021E" w:rsidRPr="00C670BF" w:rsidRDefault="00427D18" w:rsidP="004C0C2D">
      <w:pPr>
        <w:pStyle w:val="NORMALNE"/>
        <w:spacing w:before="0"/>
        <w:ind w:left="1092"/>
      </w:pPr>
      <w:r w:rsidRPr="00C670BF">
        <w:t>Z</w:t>
      </w:r>
      <w:r w:rsidR="007811AD" w:rsidRPr="00C670BF">
        <w:t xml:space="preserve">aprojektowane dla wyspy dzielącej </w:t>
      </w:r>
      <w:r w:rsidRPr="00C670BF">
        <w:t>wymiary kostki granitowej</w:t>
      </w:r>
      <w:r w:rsidR="007811AD" w:rsidRPr="00C670BF">
        <w:t xml:space="preserve">, </w:t>
      </w:r>
      <w:r w:rsidRPr="00C670BF">
        <w:t>należy zastosować również na fragmencie jezdni</w:t>
      </w:r>
      <w:r w:rsidR="007811AD" w:rsidRPr="00C670BF">
        <w:t xml:space="preserve"> z kostki granitowej </w:t>
      </w:r>
      <w:r w:rsidRPr="00C670BF">
        <w:t xml:space="preserve">w obrębie skrzyżowania ul. </w:t>
      </w:r>
      <w:proofErr w:type="spellStart"/>
      <w:r w:rsidRPr="00C670BF">
        <w:t>Padlewskiego</w:t>
      </w:r>
      <w:proofErr w:type="spellEnd"/>
      <w:r w:rsidRPr="00C670BF">
        <w:t xml:space="preserve"> z ul. Sierakowskiego.</w:t>
      </w:r>
    </w:p>
    <w:sectPr w:rsidR="0064021E" w:rsidRPr="00C670BF" w:rsidSect="00C14D82">
      <w:pgSz w:w="11906" w:h="16838"/>
      <w:pgMar w:top="1417" w:right="1417" w:bottom="1417" w:left="141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3A0" w:rsidRDefault="001D13A0" w:rsidP="0049740E">
      <w:pPr>
        <w:spacing w:after="0" w:line="240" w:lineRule="auto"/>
      </w:pPr>
      <w:r>
        <w:separator/>
      </w:r>
    </w:p>
  </w:endnote>
  <w:endnote w:type="continuationSeparator" w:id="0">
    <w:p w:rsidR="001D13A0" w:rsidRDefault="001D13A0" w:rsidP="0049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3A0" w:rsidRDefault="001D13A0" w:rsidP="0049740E">
      <w:pPr>
        <w:spacing w:after="0" w:line="240" w:lineRule="auto"/>
      </w:pPr>
      <w:r>
        <w:separator/>
      </w:r>
    </w:p>
  </w:footnote>
  <w:footnote w:type="continuationSeparator" w:id="0">
    <w:p w:rsidR="001D13A0" w:rsidRDefault="001D13A0" w:rsidP="00497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415000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43" w:hanging="360"/>
      </w:pPr>
      <w:rPr>
        <w:rFonts w:ascii="Symbol" w:hAnsi="Symbol" w:cs="Symbol" w:hint="default"/>
      </w:rPr>
    </w:lvl>
  </w:abstractNum>
  <w:abstractNum w:abstractNumId="6" w15:restartNumberingAfterBreak="0">
    <w:nsid w:val="08C05037"/>
    <w:multiLevelType w:val="hybridMultilevel"/>
    <w:tmpl w:val="DADE141C"/>
    <w:lvl w:ilvl="0" w:tplc="CEA63CBC">
      <w:start w:val="1"/>
      <w:numFmt w:val="decimal"/>
      <w:pStyle w:val="ZAGARAB"/>
      <w:lvlText w:val="%1."/>
      <w:lvlJc w:val="left"/>
      <w:pPr>
        <w:ind w:left="17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4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2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6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3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0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8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5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070535B"/>
    <w:multiLevelType w:val="hybridMultilevel"/>
    <w:tmpl w:val="5B6A47BA"/>
    <w:lvl w:ilvl="0" w:tplc="244CF2BC">
      <w:start w:val="1"/>
      <w:numFmt w:val="decimal"/>
      <w:pStyle w:val="OPISOWA1"/>
      <w:lvlText w:val="%1."/>
      <w:lvlJc w:val="left"/>
      <w:pPr>
        <w:ind w:left="140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6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1298C"/>
    <w:multiLevelType w:val="hybridMultilevel"/>
    <w:tmpl w:val="41F81840"/>
    <w:lvl w:ilvl="0" w:tplc="4B568AF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284819D7"/>
    <w:multiLevelType w:val="hybridMultilevel"/>
    <w:tmpl w:val="54F47406"/>
    <w:lvl w:ilvl="0" w:tplc="95EE76B2">
      <w:start w:val="1"/>
      <w:numFmt w:val="decimal"/>
      <w:pStyle w:val="TECHNICZNY1"/>
      <w:lvlText w:val="%1."/>
      <w:lvlJc w:val="left"/>
      <w:pPr>
        <w:ind w:left="1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21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6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E79171E"/>
    <w:multiLevelType w:val="hybridMultilevel"/>
    <w:tmpl w:val="01A6A76E"/>
    <w:lvl w:ilvl="0" w:tplc="C83AEEFE">
      <w:start w:val="1"/>
      <w:numFmt w:val="bullet"/>
      <w:pStyle w:val="KROPKA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C35CA4"/>
    <w:multiLevelType w:val="hybridMultilevel"/>
    <w:tmpl w:val="A860D7D6"/>
    <w:lvl w:ilvl="0" w:tplc="2864E3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50A2B"/>
    <w:multiLevelType w:val="hybridMultilevel"/>
    <w:tmpl w:val="2AC4FA08"/>
    <w:lvl w:ilvl="0" w:tplc="0000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530035"/>
    <w:multiLevelType w:val="hybridMultilevel"/>
    <w:tmpl w:val="79066FD4"/>
    <w:lvl w:ilvl="0" w:tplc="90DCB6E0">
      <w:start w:val="2"/>
      <w:numFmt w:val="upperRoman"/>
      <w:pStyle w:val="OPISRZYM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DC278AD"/>
    <w:multiLevelType w:val="hybridMultilevel"/>
    <w:tmpl w:val="A5FAD4F2"/>
    <w:lvl w:ilvl="0" w:tplc="4B36ABBC">
      <w:start w:val="1"/>
      <w:numFmt w:val="upperRoman"/>
      <w:pStyle w:val="RZYMSKIE"/>
      <w:lvlText w:val="%1."/>
      <w:lvlJc w:val="righ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42823B99"/>
    <w:multiLevelType w:val="hybridMultilevel"/>
    <w:tmpl w:val="302EB9F2"/>
    <w:lvl w:ilvl="0" w:tplc="4A146A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95B2E91"/>
    <w:multiLevelType w:val="multilevel"/>
    <w:tmpl w:val="13D40F5E"/>
    <w:lvl w:ilvl="0">
      <w:start w:val="1"/>
      <w:numFmt w:val="upperRoman"/>
      <w:lvlText w:val="%1."/>
      <w:lvlJc w:val="right"/>
      <w:pPr>
        <w:tabs>
          <w:tab w:val="num" w:pos="284"/>
        </w:tabs>
        <w:snapToGrid w:val="0"/>
        <w:ind w:left="0" w:firstLine="0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w w:val="1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0."/>
      <w:lvlJc w:val="right"/>
      <w:pPr>
        <w:tabs>
          <w:tab w:val="num" w:pos="284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."/>
      <w:lvlJc w:val="right"/>
      <w:pPr>
        <w:tabs>
          <w:tab w:val="num" w:pos="284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567"/>
        </w:tabs>
        <w:snapToGrid w:val="0"/>
        <w:ind w:left="0" w:firstLine="0"/>
      </w:pPr>
      <w:rPr>
        <w:rFonts w:ascii="Arial Narrow" w:hAnsi="Arial Narrow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2.%3.%4.%5."/>
      <w:lvlJc w:val="left"/>
      <w:pPr>
        <w:tabs>
          <w:tab w:val="num" w:pos="737"/>
        </w:tabs>
        <w:snapToGrid w:val="0"/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21B70"/>
    <w:multiLevelType w:val="hybridMultilevel"/>
    <w:tmpl w:val="5A3ACFA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37052F1"/>
    <w:multiLevelType w:val="hybridMultilevel"/>
    <w:tmpl w:val="3B1E3D68"/>
    <w:lvl w:ilvl="0" w:tplc="4A146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427B52"/>
    <w:multiLevelType w:val="hybridMultilevel"/>
    <w:tmpl w:val="7DEEAD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8A2A96"/>
    <w:multiLevelType w:val="multilevel"/>
    <w:tmpl w:val="D17867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E8B6AB4"/>
    <w:multiLevelType w:val="hybridMultilevel"/>
    <w:tmpl w:val="1ECCE096"/>
    <w:lvl w:ilvl="0" w:tplc="81AC1AE4">
      <w:start w:val="1"/>
      <w:numFmt w:val="decimal"/>
      <w:pStyle w:val="ARCHARAB"/>
      <w:lvlText w:val="%1."/>
      <w:lvlJc w:val="left"/>
      <w:pPr>
        <w:ind w:left="1772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49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21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3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65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37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09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81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532" w:hanging="180"/>
      </w:pPr>
      <w:rPr>
        <w:rFonts w:ascii="Times New Roman" w:hAnsi="Times New Roman" w:cs="Times New Roman"/>
      </w:rPr>
    </w:lvl>
  </w:abstractNum>
  <w:num w:numId="1">
    <w:abstractNumId w:val="15"/>
  </w:num>
  <w:num w:numId="2">
    <w:abstractNumId w:val="11"/>
  </w:num>
  <w:num w:numId="3">
    <w:abstractNumId w:val="7"/>
  </w:num>
  <w:num w:numId="4">
    <w:abstractNumId w:val="10"/>
  </w:num>
  <w:num w:numId="5">
    <w:abstractNumId w:val="14"/>
  </w:num>
  <w:num w:numId="6">
    <w:abstractNumId w:val="23"/>
  </w:num>
  <w:num w:numId="7">
    <w:abstractNumId w:val="6"/>
  </w:num>
  <w:num w:numId="8">
    <w:abstractNumId w:val="21"/>
  </w:num>
  <w:num w:numId="9">
    <w:abstractNumId w:val="13"/>
  </w:num>
  <w:num w:numId="10">
    <w:abstractNumId w:val="23"/>
    <w:lvlOverride w:ilvl="0">
      <w:startOverride w:val="1"/>
    </w:lvlOverride>
  </w:num>
  <w:num w:numId="11">
    <w:abstractNumId w:val="14"/>
  </w:num>
  <w:num w:numId="12">
    <w:abstractNumId w:val="5"/>
  </w:num>
  <w:num w:numId="13">
    <w:abstractNumId w:val="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9"/>
  </w:num>
  <w:num w:numId="21">
    <w:abstractNumId w:val="23"/>
  </w:num>
  <w:num w:numId="22">
    <w:abstractNumId w:val="11"/>
  </w:num>
  <w:num w:numId="23">
    <w:abstractNumId w:val="23"/>
  </w:num>
  <w:num w:numId="24">
    <w:abstractNumId w:val="11"/>
  </w:num>
  <w:num w:numId="25">
    <w:abstractNumId w:val="23"/>
  </w:num>
  <w:num w:numId="26">
    <w:abstractNumId w:val="11"/>
  </w:num>
  <w:num w:numId="27">
    <w:abstractNumId w:val="11"/>
  </w:num>
  <w:num w:numId="28">
    <w:abstractNumId w:val="23"/>
    <w:lvlOverride w:ilvl="0">
      <w:startOverride w:val="1"/>
    </w:lvlOverride>
  </w:num>
  <w:num w:numId="29">
    <w:abstractNumId w:val="23"/>
  </w:num>
  <w:num w:numId="30">
    <w:abstractNumId w:val="23"/>
  </w:num>
  <w:num w:numId="31">
    <w:abstractNumId w:val="17"/>
  </w:num>
  <w:num w:numId="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48" w:hanging="283"/>
        </w:pPr>
        <w:rPr>
          <w:rFonts w:ascii="Symbol" w:hAnsi="Symbol" w:hint="default"/>
        </w:rPr>
      </w:lvl>
    </w:lvlOverride>
  </w:num>
  <w:num w:numId="33">
    <w:abstractNumId w:val="11"/>
  </w:num>
  <w:num w:numId="34">
    <w:abstractNumId w:val="11"/>
  </w:num>
  <w:num w:numId="35">
    <w:abstractNumId w:val="11"/>
  </w:num>
  <w:num w:numId="36">
    <w:abstractNumId w:val="22"/>
  </w:num>
  <w:num w:numId="37">
    <w:abstractNumId w:val="8"/>
  </w:num>
  <w:num w:numId="38">
    <w:abstractNumId w:val="18"/>
  </w:num>
  <w:num w:numId="39">
    <w:abstractNumId w:val="12"/>
  </w:num>
  <w:num w:numId="40">
    <w:abstractNumId w:val="9"/>
  </w:num>
  <w:num w:numId="41">
    <w:abstractNumId w:val="15"/>
  </w:num>
  <w:num w:numId="42">
    <w:abstractNumId w:val="16"/>
  </w:num>
  <w:num w:numId="43">
    <w:abstractNumId w:val="20"/>
  </w:num>
  <w:num w:numId="44">
    <w:abstractNumId w:val="15"/>
  </w:num>
  <w:num w:numId="45">
    <w:abstractNumId w:val="15"/>
  </w:num>
  <w:num w:numId="46">
    <w:abstractNumId w:val="21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48">
    <w:abstractNumId w:val="23"/>
  </w:num>
  <w:num w:numId="49">
    <w:abstractNumId w:val="23"/>
  </w:num>
  <w:num w:numId="50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D95"/>
    <w:rsid w:val="00000B98"/>
    <w:rsid w:val="00001111"/>
    <w:rsid w:val="00003CB0"/>
    <w:rsid w:val="00004151"/>
    <w:rsid w:val="0000479C"/>
    <w:rsid w:val="000049C3"/>
    <w:rsid w:val="00007DC5"/>
    <w:rsid w:val="00010803"/>
    <w:rsid w:val="00010C7E"/>
    <w:rsid w:val="00011D3B"/>
    <w:rsid w:val="00015316"/>
    <w:rsid w:val="000162F2"/>
    <w:rsid w:val="0002058C"/>
    <w:rsid w:val="00021F01"/>
    <w:rsid w:val="000246A7"/>
    <w:rsid w:val="0002499D"/>
    <w:rsid w:val="000250A3"/>
    <w:rsid w:val="000269AE"/>
    <w:rsid w:val="000331F8"/>
    <w:rsid w:val="000351A8"/>
    <w:rsid w:val="0003645D"/>
    <w:rsid w:val="000367C5"/>
    <w:rsid w:val="00036EE7"/>
    <w:rsid w:val="0004170A"/>
    <w:rsid w:val="000420D9"/>
    <w:rsid w:val="0004510C"/>
    <w:rsid w:val="0004580E"/>
    <w:rsid w:val="00046C17"/>
    <w:rsid w:val="00047020"/>
    <w:rsid w:val="000470C3"/>
    <w:rsid w:val="0004712C"/>
    <w:rsid w:val="000543B3"/>
    <w:rsid w:val="00055554"/>
    <w:rsid w:val="00055AFF"/>
    <w:rsid w:val="00057BBC"/>
    <w:rsid w:val="00057DD1"/>
    <w:rsid w:val="000610F2"/>
    <w:rsid w:val="00061BC7"/>
    <w:rsid w:val="00063A82"/>
    <w:rsid w:val="0006436E"/>
    <w:rsid w:val="00071065"/>
    <w:rsid w:val="000711DD"/>
    <w:rsid w:val="00072DC4"/>
    <w:rsid w:val="00073329"/>
    <w:rsid w:val="00074C0B"/>
    <w:rsid w:val="00074DA0"/>
    <w:rsid w:val="00075CBA"/>
    <w:rsid w:val="00081581"/>
    <w:rsid w:val="00083551"/>
    <w:rsid w:val="000843F2"/>
    <w:rsid w:val="000844CE"/>
    <w:rsid w:val="0008513A"/>
    <w:rsid w:val="00085646"/>
    <w:rsid w:val="000908EC"/>
    <w:rsid w:val="00092DBD"/>
    <w:rsid w:val="000934BD"/>
    <w:rsid w:val="000A1291"/>
    <w:rsid w:val="000A23D3"/>
    <w:rsid w:val="000A4102"/>
    <w:rsid w:val="000A635E"/>
    <w:rsid w:val="000B0F7C"/>
    <w:rsid w:val="000B1C9F"/>
    <w:rsid w:val="000B2EB2"/>
    <w:rsid w:val="000B7C5E"/>
    <w:rsid w:val="000C1F85"/>
    <w:rsid w:val="000C23A6"/>
    <w:rsid w:val="000C27E4"/>
    <w:rsid w:val="000C2B40"/>
    <w:rsid w:val="000C2ED1"/>
    <w:rsid w:val="000C35F8"/>
    <w:rsid w:val="000C6F6D"/>
    <w:rsid w:val="000C7C77"/>
    <w:rsid w:val="000D05C9"/>
    <w:rsid w:val="000D1EE9"/>
    <w:rsid w:val="000D21A8"/>
    <w:rsid w:val="000D5434"/>
    <w:rsid w:val="000D5F22"/>
    <w:rsid w:val="000E101B"/>
    <w:rsid w:val="000E2893"/>
    <w:rsid w:val="000E3346"/>
    <w:rsid w:val="000E6570"/>
    <w:rsid w:val="000E6DC7"/>
    <w:rsid w:val="000F2B54"/>
    <w:rsid w:val="000F4D07"/>
    <w:rsid w:val="000F56F8"/>
    <w:rsid w:val="001015BD"/>
    <w:rsid w:val="00102596"/>
    <w:rsid w:val="00102E10"/>
    <w:rsid w:val="001040E0"/>
    <w:rsid w:val="00105B81"/>
    <w:rsid w:val="00106527"/>
    <w:rsid w:val="00107EBE"/>
    <w:rsid w:val="00110C42"/>
    <w:rsid w:val="00112D2B"/>
    <w:rsid w:val="00114D5E"/>
    <w:rsid w:val="0011519B"/>
    <w:rsid w:val="00120466"/>
    <w:rsid w:val="00121878"/>
    <w:rsid w:val="00121C64"/>
    <w:rsid w:val="00122C64"/>
    <w:rsid w:val="001317D7"/>
    <w:rsid w:val="0013200F"/>
    <w:rsid w:val="0013203B"/>
    <w:rsid w:val="00132F32"/>
    <w:rsid w:val="001367DC"/>
    <w:rsid w:val="001367F9"/>
    <w:rsid w:val="00140B87"/>
    <w:rsid w:val="0014112C"/>
    <w:rsid w:val="00144985"/>
    <w:rsid w:val="0014514C"/>
    <w:rsid w:val="00146D88"/>
    <w:rsid w:val="00150C65"/>
    <w:rsid w:val="001511F5"/>
    <w:rsid w:val="001543E8"/>
    <w:rsid w:val="001546AE"/>
    <w:rsid w:val="00155D1A"/>
    <w:rsid w:val="00155DCE"/>
    <w:rsid w:val="00160DE8"/>
    <w:rsid w:val="00161EAA"/>
    <w:rsid w:val="00165636"/>
    <w:rsid w:val="00166DD6"/>
    <w:rsid w:val="00167893"/>
    <w:rsid w:val="001712C9"/>
    <w:rsid w:val="001725B4"/>
    <w:rsid w:val="00172BAE"/>
    <w:rsid w:val="00172E2C"/>
    <w:rsid w:val="00173F3E"/>
    <w:rsid w:val="00174110"/>
    <w:rsid w:val="00180225"/>
    <w:rsid w:val="001818D9"/>
    <w:rsid w:val="001836F4"/>
    <w:rsid w:val="00184309"/>
    <w:rsid w:val="001863C8"/>
    <w:rsid w:val="0018748E"/>
    <w:rsid w:val="00187540"/>
    <w:rsid w:val="00190ECF"/>
    <w:rsid w:val="00191A2C"/>
    <w:rsid w:val="001928F0"/>
    <w:rsid w:val="001935DE"/>
    <w:rsid w:val="001962FA"/>
    <w:rsid w:val="00196304"/>
    <w:rsid w:val="001A020B"/>
    <w:rsid w:val="001A159C"/>
    <w:rsid w:val="001A197F"/>
    <w:rsid w:val="001A5BBC"/>
    <w:rsid w:val="001A63CD"/>
    <w:rsid w:val="001B0D15"/>
    <w:rsid w:val="001B1CD6"/>
    <w:rsid w:val="001B568C"/>
    <w:rsid w:val="001C0FF7"/>
    <w:rsid w:val="001C1371"/>
    <w:rsid w:val="001C2737"/>
    <w:rsid w:val="001C2C8C"/>
    <w:rsid w:val="001C425A"/>
    <w:rsid w:val="001D0713"/>
    <w:rsid w:val="001D1393"/>
    <w:rsid w:val="001D13A0"/>
    <w:rsid w:val="001D246A"/>
    <w:rsid w:val="001D377E"/>
    <w:rsid w:val="001D3CD2"/>
    <w:rsid w:val="001D54ED"/>
    <w:rsid w:val="001D6F08"/>
    <w:rsid w:val="001E1BC9"/>
    <w:rsid w:val="001E5C7E"/>
    <w:rsid w:val="001E5DD0"/>
    <w:rsid w:val="001E7E0E"/>
    <w:rsid w:val="001F0421"/>
    <w:rsid w:val="001F09EC"/>
    <w:rsid w:val="001F0C5D"/>
    <w:rsid w:val="001F222D"/>
    <w:rsid w:val="001F24A7"/>
    <w:rsid w:val="001F341B"/>
    <w:rsid w:val="001F5F85"/>
    <w:rsid w:val="001F5FBA"/>
    <w:rsid w:val="001F7A6C"/>
    <w:rsid w:val="00203D7F"/>
    <w:rsid w:val="00205B0D"/>
    <w:rsid w:val="0020602B"/>
    <w:rsid w:val="00206F99"/>
    <w:rsid w:val="00212C42"/>
    <w:rsid w:val="00216FDC"/>
    <w:rsid w:val="002178DB"/>
    <w:rsid w:val="00220CAE"/>
    <w:rsid w:val="002239D0"/>
    <w:rsid w:val="00226556"/>
    <w:rsid w:val="00227A87"/>
    <w:rsid w:val="00230240"/>
    <w:rsid w:val="00232231"/>
    <w:rsid w:val="002347C6"/>
    <w:rsid w:val="0023600E"/>
    <w:rsid w:val="0023784C"/>
    <w:rsid w:val="0024020C"/>
    <w:rsid w:val="002405C2"/>
    <w:rsid w:val="00241334"/>
    <w:rsid w:val="0024147F"/>
    <w:rsid w:val="00242F64"/>
    <w:rsid w:val="00246058"/>
    <w:rsid w:val="00246798"/>
    <w:rsid w:val="002468CA"/>
    <w:rsid w:val="00252561"/>
    <w:rsid w:val="002546CC"/>
    <w:rsid w:val="00255CB5"/>
    <w:rsid w:val="002571F4"/>
    <w:rsid w:val="00261422"/>
    <w:rsid w:val="00267BF5"/>
    <w:rsid w:val="00267F09"/>
    <w:rsid w:val="00273633"/>
    <w:rsid w:val="002736CB"/>
    <w:rsid w:val="002740EC"/>
    <w:rsid w:val="00276645"/>
    <w:rsid w:val="00276E58"/>
    <w:rsid w:val="00277C75"/>
    <w:rsid w:val="002801D4"/>
    <w:rsid w:val="00281F30"/>
    <w:rsid w:val="00282C15"/>
    <w:rsid w:val="00284767"/>
    <w:rsid w:val="00287CC9"/>
    <w:rsid w:val="002909E2"/>
    <w:rsid w:val="00291B2D"/>
    <w:rsid w:val="002A27D3"/>
    <w:rsid w:val="002A27E5"/>
    <w:rsid w:val="002A74F8"/>
    <w:rsid w:val="002B0170"/>
    <w:rsid w:val="002B0300"/>
    <w:rsid w:val="002B0F9F"/>
    <w:rsid w:val="002B26BF"/>
    <w:rsid w:val="002B6216"/>
    <w:rsid w:val="002B65CD"/>
    <w:rsid w:val="002B7372"/>
    <w:rsid w:val="002C00D3"/>
    <w:rsid w:val="002C3251"/>
    <w:rsid w:val="002C3311"/>
    <w:rsid w:val="002C44D1"/>
    <w:rsid w:val="002D3807"/>
    <w:rsid w:val="002D3F51"/>
    <w:rsid w:val="002D5198"/>
    <w:rsid w:val="002E1C39"/>
    <w:rsid w:val="002E2B73"/>
    <w:rsid w:val="002E3B98"/>
    <w:rsid w:val="002E408B"/>
    <w:rsid w:val="002E460D"/>
    <w:rsid w:val="002E5130"/>
    <w:rsid w:val="002E5493"/>
    <w:rsid w:val="002E54A7"/>
    <w:rsid w:val="002E6399"/>
    <w:rsid w:val="002F174F"/>
    <w:rsid w:val="002F38DA"/>
    <w:rsid w:val="002F3914"/>
    <w:rsid w:val="002F4FEA"/>
    <w:rsid w:val="002F7AAD"/>
    <w:rsid w:val="00300AA4"/>
    <w:rsid w:val="00300BB4"/>
    <w:rsid w:val="003031FD"/>
    <w:rsid w:val="00306240"/>
    <w:rsid w:val="00306553"/>
    <w:rsid w:val="003079DE"/>
    <w:rsid w:val="00313FB8"/>
    <w:rsid w:val="00314CA3"/>
    <w:rsid w:val="00316D09"/>
    <w:rsid w:val="0032056E"/>
    <w:rsid w:val="00320C6C"/>
    <w:rsid w:val="0032292D"/>
    <w:rsid w:val="00323408"/>
    <w:rsid w:val="0032409B"/>
    <w:rsid w:val="003253BB"/>
    <w:rsid w:val="003319EA"/>
    <w:rsid w:val="00334DFD"/>
    <w:rsid w:val="0033548C"/>
    <w:rsid w:val="00335A89"/>
    <w:rsid w:val="003375D2"/>
    <w:rsid w:val="00337F2D"/>
    <w:rsid w:val="00341C74"/>
    <w:rsid w:val="00341EA7"/>
    <w:rsid w:val="003420B3"/>
    <w:rsid w:val="00350953"/>
    <w:rsid w:val="00352A53"/>
    <w:rsid w:val="003540AA"/>
    <w:rsid w:val="00361D6A"/>
    <w:rsid w:val="00361FB0"/>
    <w:rsid w:val="00362469"/>
    <w:rsid w:val="003624DA"/>
    <w:rsid w:val="003628F3"/>
    <w:rsid w:val="00366DE3"/>
    <w:rsid w:val="00370561"/>
    <w:rsid w:val="0037079E"/>
    <w:rsid w:val="00370912"/>
    <w:rsid w:val="00371AB1"/>
    <w:rsid w:val="003724F8"/>
    <w:rsid w:val="00373DF7"/>
    <w:rsid w:val="0037653F"/>
    <w:rsid w:val="00376613"/>
    <w:rsid w:val="00376C5E"/>
    <w:rsid w:val="00380218"/>
    <w:rsid w:val="00381924"/>
    <w:rsid w:val="0038635D"/>
    <w:rsid w:val="00391E2D"/>
    <w:rsid w:val="0039257E"/>
    <w:rsid w:val="00392A8D"/>
    <w:rsid w:val="00392BBA"/>
    <w:rsid w:val="00392DF6"/>
    <w:rsid w:val="00393C49"/>
    <w:rsid w:val="003955E6"/>
    <w:rsid w:val="00396112"/>
    <w:rsid w:val="00396BFC"/>
    <w:rsid w:val="00397875"/>
    <w:rsid w:val="003A1068"/>
    <w:rsid w:val="003A18BD"/>
    <w:rsid w:val="003A19BF"/>
    <w:rsid w:val="003A28CE"/>
    <w:rsid w:val="003A2D37"/>
    <w:rsid w:val="003A3003"/>
    <w:rsid w:val="003A4D70"/>
    <w:rsid w:val="003A5A14"/>
    <w:rsid w:val="003A683A"/>
    <w:rsid w:val="003A74F1"/>
    <w:rsid w:val="003B1950"/>
    <w:rsid w:val="003B4857"/>
    <w:rsid w:val="003B745F"/>
    <w:rsid w:val="003C0E8A"/>
    <w:rsid w:val="003C2BA1"/>
    <w:rsid w:val="003C3181"/>
    <w:rsid w:val="003C6C8F"/>
    <w:rsid w:val="003D16CA"/>
    <w:rsid w:val="003D29BB"/>
    <w:rsid w:val="003D31AF"/>
    <w:rsid w:val="003D53BD"/>
    <w:rsid w:val="003D6635"/>
    <w:rsid w:val="003E1773"/>
    <w:rsid w:val="003E2A61"/>
    <w:rsid w:val="003E2D88"/>
    <w:rsid w:val="003E4097"/>
    <w:rsid w:val="003E4155"/>
    <w:rsid w:val="003E4242"/>
    <w:rsid w:val="003E594D"/>
    <w:rsid w:val="003E6435"/>
    <w:rsid w:val="003E68D1"/>
    <w:rsid w:val="003F09C3"/>
    <w:rsid w:val="003F120B"/>
    <w:rsid w:val="003F1EC7"/>
    <w:rsid w:val="003F3937"/>
    <w:rsid w:val="003F4D95"/>
    <w:rsid w:val="003F6358"/>
    <w:rsid w:val="00400335"/>
    <w:rsid w:val="004003DE"/>
    <w:rsid w:val="0040283C"/>
    <w:rsid w:val="004029B8"/>
    <w:rsid w:val="00403752"/>
    <w:rsid w:val="004064C6"/>
    <w:rsid w:val="004076ED"/>
    <w:rsid w:val="004129F5"/>
    <w:rsid w:val="00412EE1"/>
    <w:rsid w:val="00413206"/>
    <w:rsid w:val="004135A2"/>
    <w:rsid w:val="004172ED"/>
    <w:rsid w:val="00420761"/>
    <w:rsid w:val="00420A0B"/>
    <w:rsid w:val="00424151"/>
    <w:rsid w:val="00424490"/>
    <w:rsid w:val="00427D18"/>
    <w:rsid w:val="004310AF"/>
    <w:rsid w:val="00431187"/>
    <w:rsid w:val="00433D03"/>
    <w:rsid w:val="004347AE"/>
    <w:rsid w:val="00435CA4"/>
    <w:rsid w:val="0043614C"/>
    <w:rsid w:val="00436EB6"/>
    <w:rsid w:val="00441037"/>
    <w:rsid w:val="004428BE"/>
    <w:rsid w:val="0044370C"/>
    <w:rsid w:val="0044406D"/>
    <w:rsid w:val="00445678"/>
    <w:rsid w:val="00445E52"/>
    <w:rsid w:val="0044688C"/>
    <w:rsid w:val="004473D6"/>
    <w:rsid w:val="004474E0"/>
    <w:rsid w:val="00450006"/>
    <w:rsid w:val="004519E2"/>
    <w:rsid w:val="00454147"/>
    <w:rsid w:val="00456B4A"/>
    <w:rsid w:val="00461E06"/>
    <w:rsid w:val="00462A38"/>
    <w:rsid w:val="004640AC"/>
    <w:rsid w:val="00465A33"/>
    <w:rsid w:val="00467610"/>
    <w:rsid w:val="00472048"/>
    <w:rsid w:val="00472421"/>
    <w:rsid w:val="00472EC9"/>
    <w:rsid w:val="00476417"/>
    <w:rsid w:val="00480660"/>
    <w:rsid w:val="00484D78"/>
    <w:rsid w:val="004854D9"/>
    <w:rsid w:val="00485B33"/>
    <w:rsid w:val="00486C1E"/>
    <w:rsid w:val="004911C4"/>
    <w:rsid w:val="0049249C"/>
    <w:rsid w:val="004929E1"/>
    <w:rsid w:val="00492FF6"/>
    <w:rsid w:val="00493193"/>
    <w:rsid w:val="004936D7"/>
    <w:rsid w:val="0049430D"/>
    <w:rsid w:val="004957B4"/>
    <w:rsid w:val="0049740E"/>
    <w:rsid w:val="004A0E05"/>
    <w:rsid w:val="004A116F"/>
    <w:rsid w:val="004A14D0"/>
    <w:rsid w:val="004A44D4"/>
    <w:rsid w:val="004A5FB8"/>
    <w:rsid w:val="004B0162"/>
    <w:rsid w:val="004B0537"/>
    <w:rsid w:val="004B1186"/>
    <w:rsid w:val="004B1E57"/>
    <w:rsid w:val="004B224D"/>
    <w:rsid w:val="004B2632"/>
    <w:rsid w:val="004B5164"/>
    <w:rsid w:val="004B6253"/>
    <w:rsid w:val="004B6948"/>
    <w:rsid w:val="004B70C6"/>
    <w:rsid w:val="004C0C2D"/>
    <w:rsid w:val="004C0FFD"/>
    <w:rsid w:val="004C1FA5"/>
    <w:rsid w:val="004C2919"/>
    <w:rsid w:val="004C3761"/>
    <w:rsid w:val="004C47E8"/>
    <w:rsid w:val="004C51D0"/>
    <w:rsid w:val="004D18B3"/>
    <w:rsid w:val="004D2F3B"/>
    <w:rsid w:val="004D3C54"/>
    <w:rsid w:val="004D41EA"/>
    <w:rsid w:val="004E2612"/>
    <w:rsid w:val="004E3318"/>
    <w:rsid w:val="004E4202"/>
    <w:rsid w:val="004E5302"/>
    <w:rsid w:val="004F0A6E"/>
    <w:rsid w:val="004F1DA3"/>
    <w:rsid w:val="004F5C0C"/>
    <w:rsid w:val="004F65B9"/>
    <w:rsid w:val="005001DA"/>
    <w:rsid w:val="005006E7"/>
    <w:rsid w:val="00500A02"/>
    <w:rsid w:val="00503141"/>
    <w:rsid w:val="0050418F"/>
    <w:rsid w:val="00505710"/>
    <w:rsid w:val="0050636E"/>
    <w:rsid w:val="00510E90"/>
    <w:rsid w:val="0051272F"/>
    <w:rsid w:val="00513792"/>
    <w:rsid w:val="00513DD1"/>
    <w:rsid w:val="00516A58"/>
    <w:rsid w:val="00516CB6"/>
    <w:rsid w:val="00521033"/>
    <w:rsid w:val="00521225"/>
    <w:rsid w:val="00521F2A"/>
    <w:rsid w:val="00521F82"/>
    <w:rsid w:val="0052523D"/>
    <w:rsid w:val="00526236"/>
    <w:rsid w:val="00526ECD"/>
    <w:rsid w:val="00527EE3"/>
    <w:rsid w:val="00530327"/>
    <w:rsid w:val="00530329"/>
    <w:rsid w:val="0053139B"/>
    <w:rsid w:val="005346EA"/>
    <w:rsid w:val="00534A1E"/>
    <w:rsid w:val="0053557E"/>
    <w:rsid w:val="00535B3A"/>
    <w:rsid w:val="00535D96"/>
    <w:rsid w:val="005372F3"/>
    <w:rsid w:val="00537B79"/>
    <w:rsid w:val="00537BA8"/>
    <w:rsid w:val="0054203A"/>
    <w:rsid w:val="0054252F"/>
    <w:rsid w:val="0054299C"/>
    <w:rsid w:val="00545535"/>
    <w:rsid w:val="00550492"/>
    <w:rsid w:val="00551766"/>
    <w:rsid w:val="005523EC"/>
    <w:rsid w:val="00553E46"/>
    <w:rsid w:val="0055723C"/>
    <w:rsid w:val="00557A07"/>
    <w:rsid w:val="0056053C"/>
    <w:rsid w:val="00561659"/>
    <w:rsid w:val="00562F49"/>
    <w:rsid w:val="0056380C"/>
    <w:rsid w:val="005644E5"/>
    <w:rsid w:val="00565E66"/>
    <w:rsid w:val="005668AA"/>
    <w:rsid w:val="00570D5C"/>
    <w:rsid w:val="00571F08"/>
    <w:rsid w:val="005724B6"/>
    <w:rsid w:val="00572F71"/>
    <w:rsid w:val="00573513"/>
    <w:rsid w:val="00573D64"/>
    <w:rsid w:val="005742AC"/>
    <w:rsid w:val="00575EE6"/>
    <w:rsid w:val="005775EA"/>
    <w:rsid w:val="00577C7D"/>
    <w:rsid w:val="0058301B"/>
    <w:rsid w:val="00585558"/>
    <w:rsid w:val="005862F8"/>
    <w:rsid w:val="00587E07"/>
    <w:rsid w:val="00596025"/>
    <w:rsid w:val="005A008F"/>
    <w:rsid w:val="005A0120"/>
    <w:rsid w:val="005A09D0"/>
    <w:rsid w:val="005A0D00"/>
    <w:rsid w:val="005A15B3"/>
    <w:rsid w:val="005A5843"/>
    <w:rsid w:val="005A5AC6"/>
    <w:rsid w:val="005A616B"/>
    <w:rsid w:val="005B01EE"/>
    <w:rsid w:val="005B0871"/>
    <w:rsid w:val="005B0D0B"/>
    <w:rsid w:val="005B120B"/>
    <w:rsid w:val="005B292A"/>
    <w:rsid w:val="005B61B6"/>
    <w:rsid w:val="005B734F"/>
    <w:rsid w:val="005C071B"/>
    <w:rsid w:val="005C0A5A"/>
    <w:rsid w:val="005C158B"/>
    <w:rsid w:val="005C43D5"/>
    <w:rsid w:val="005D0696"/>
    <w:rsid w:val="005D2145"/>
    <w:rsid w:val="005D2589"/>
    <w:rsid w:val="005D4695"/>
    <w:rsid w:val="005D4A35"/>
    <w:rsid w:val="005D4E81"/>
    <w:rsid w:val="005D6139"/>
    <w:rsid w:val="005E2B7E"/>
    <w:rsid w:val="005E3BCF"/>
    <w:rsid w:val="005E6768"/>
    <w:rsid w:val="005F17AE"/>
    <w:rsid w:val="005F2161"/>
    <w:rsid w:val="005F396B"/>
    <w:rsid w:val="005F5965"/>
    <w:rsid w:val="005F63EE"/>
    <w:rsid w:val="005F794F"/>
    <w:rsid w:val="00602F9C"/>
    <w:rsid w:val="006067B6"/>
    <w:rsid w:val="00606CCB"/>
    <w:rsid w:val="00606D98"/>
    <w:rsid w:val="006070A1"/>
    <w:rsid w:val="00607C3F"/>
    <w:rsid w:val="00607D8B"/>
    <w:rsid w:val="006108CA"/>
    <w:rsid w:val="0061142D"/>
    <w:rsid w:val="00613B1B"/>
    <w:rsid w:val="006145C0"/>
    <w:rsid w:val="00614A78"/>
    <w:rsid w:val="00615218"/>
    <w:rsid w:val="006166D1"/>
    <w:rsid w:val="006178DF"/>
    <w:rsid w:val="006179E9"/>
    <w:rsid w:val="00620C14"/>
    <w:rsid w:val="00621D93"/>
    <w:rsid w:val="00623688"/>
    <w:rsid w:val="006243C8"/>
    <w:rsid w:val="00625AEA"/>
    <w:rsid w:val="00625E53"/>
    <w:rsid w:val="00626F96"/>
    <w:rsid w:val="0062759C"/>
    <w:rsid w:val="00627E3C"/>
    <w:rsid w:val="00633355"/>
    <w:rsid w:val="0063363A"/>
    <w:rsid w:val="006336EF"/>
    <w:rsid w:val="00633D4F"/>
    <w:rsid w:val="00635933"/>
    <w:rsid w:val="00636798"/>
    <w:rsid w:val="00637AB5"/>
    <w:rsid w:val="0064021E"/>
    <w:rsid w:val="00640381"/>
    <w:rsid w:val="00644A34"/>
    <w:rsid w:val="00647EEF"/>
    <w:rsid w:val="00650ED2"/>
    <w:rsid w:val="00650F9C"/>
    <w:rsid w:val="006530E7"/>
    <w:rsid w:val="006539A1"/>
    <w:rsid w:val="00653A3C"/>
    <w:rsid w:val="00660C71"/>
    <w:rsid w:val="00661B04"/>
    <w:rsid w:val="00662105"/>
    <w:rsid w:val="00663D14"/>
    <w:rsid w:val="00664BD8"/>
    <w:rsid w:val="0066542E"/>
    <w:rsid w:val="006655FD"/>
    <w:rsid w:val="00665A74"/>
    <w:rsid w:val="006674E3"/>
    <w:rsid w:val="00667D5B"/>
    <w:rsid w:val="00670E5C"/>
    <w:rsid w:val="006729FF"/>
    <w:rsid w:val="00673F19"/>
    <w:rsid w:val="00676884"/>
    <w:rsid w:val="0067748E"/>
    <w:rsid w:val="0068037D"/>
    <w:rsid w:val="00681C07"/>
    <w:rsid w:val="0068223C"/>
    <w:rsid w:val="00682F4F"/>
    <w:rsid w:val="0068558F"/>
    <w:rsid w:val="00685833"/>
    <w:rsid w:val="00687F73"/>
    <w:rsid w:val="00692039"/>
    <w:rsid w:val="0069471A"/>
    <w:rsid w:val="00695425"/>
    <w:rsid w:val="0069755D"/>
    <w:rsid w:val="006A08EF"/>
    <w:rsid w:val="006A0DC3"/>
    <w:rsid w:val="006A25FC"/>
    <w:rsid w:val="006A2A0A"/>
    <w:rsid w:val="006A46B3"/>
    <w:rsid w:val="006A4B6F"/>
    <w:rsid w:val="006A506A"/>
    <w:rsid w:val="006A54A8"/>
    <w:rsid w:val="006A62DA"/>
    <w:rsid w:val="006A7AE6"/>
    <w:rsid w:val="006B0150"/>
    <w:rsid w:val="006B1C2E"/>
    <w:rsid w:val="006B2124"/>
    <w:rsid w:val="006B29E3"/>
    <w:rsid w:val="006B31A3"/>
    <w:rsid w:val="006B3FAB"/>
    <w:rsid w:val="006B729E"/>
    <w:rsid w:val="006B7FA7"/>
    <w:rsid w:val="006C1D9D"/>
    <w:rsid w:val="006C384D"/>
    <w:rsid w:val="006C59C5"/>
    <w:rsid w:val="006C5A29"/>
    <w:rsid w:val="006C6223"/>
    <w:rsid w:val="006C6563"/>
    <w:rsid w:val="006D0A53"/>
    <w:rsid w:val="006D1207"/>
    <w:rsid w:val="006D2945"/>
    <w:rsid w:val="006D357B"/>
    <w:rsid w:val="006D35FC"/>
    <w:rsid w:val="006D487F"/>
    <w:rsid w:val="006D62A9"/>
    <w:rsid w:val="006D7466"/>
    <w:rsid w:val="006E1250"/>
    <w:rsid w:val="006E1C34"/>
    <w:rsid w:val="006E38E7"/>
    <w:rsid w:val="006E5F3A"/>
    <w:rsid w:val="006E6FB6"/>
    <w:rsid w:val="006E7CE8"/>
    <w:rsid w:val="006F1E11"/>
    <w:rsid w:val="006F2DFF"/>
    <w:rsid w:val="006F491F"/>
    <w:rsid w:val="006F4BD9"/>
    <w:rsid w:val="006F7DCE"/>
    <w:rsid w:val="00700F68"/>
    <w:rsid w:val="00702573"/>
    <w:rsid w:val="00702CC6"/>
    <w:rsid w:val="00703EED"/>
    <w:rsid w:val="00704F0B"/>
    <w:rsid w:val="00706950"/>
    <w:rsid w:val="00706E8D"/>
    <w:rsid w:val="00706EF0"/>
    <w:rsid w:val="007109A8"/>
    <w:rsid w:val="007111C0"/>
    <w:rsid w:val="00711756"/>
    <w:rsid w:val="00715364"/>
    <w:rsid w:val="0071613B"/>
    <w:rsid w:val="0072021D"/>
    <w:rsid w:val="007205A4"/>
    <w:rsid w:val="00721F5C"/>
    <w:rsid w:val="00722122"/>
    <w:rsid w:val="00722CC1"/>
    <w:rsid w:val="00724EDC"/>
    <w:rsid w:val="0073242A"/>
    <w:rsid w:val="00732EAD"/>
    <w:rsid w:val="007333C9"/>
    <w:rsid w:val="00735356"/>
    <w:rsid w:val="00742C15"/>
    <w:rsid w:val="00742CFA"/>
    <w:rsid w:val="00743EA2"/>
    <w:rsid w:val="00745194"/>
    <w:rsid w:val="00750B21"/>
    <w:rsid w:val="00754F74"/>
    <w:rsid w:val="007567BF"/>
    <w:rsid w:val="007601B6"/>
    <w:rsid w:val="00760279"/>
    <w:rsid w:val="00762242"/>
    <w:rsid w:val="00763109"/>
    <w:rsid w:val="0076412F"/>
    <w:rsid w:val="00764925"/>
    <w:rsid w:val="007661C3"/>
    <w:rsid w:val="007671AE"/>
    <w:rsid w:val="0077209C"/>
    <w:rsid w:val="00772E6F"/>
    <w:rsid w:val="00775507"/>
    <w:rsid w:val="007772AB"/>
    <w:rsid w:val="00780625"/>
    <w:rsid w:val="007811AD"/>
    <w:rsid w:val="00782CA7"/>
    <w:rsid w:val="00782E21"/>
    <w:rsid w:val="00785151"/>
    <w:rsid w:val="00785ED8"/>
    <w:rsid w:val="00786AAC"/>
    <w:rsid w:val="0078766B"/>
    <w:rsid w:val="00790310"/>
    <w:rsid w:val="00796C49"/>
    <w:rsid w:val="007A067F"/>
    <w:rsid w:val="007A1344"/>
    <w:rsid w:val="007A56A9"/>
    <w:rsid w:val="007A6F7D"/>
    <w:rsid w:val="007A6FDB"/>
    <w:rsid w:val="007A7315"/>
    <w:rsid w:val="007B0DB8"/>
    <w:rsid w:val="007B6105"/>
    <w:rsid w:val="007B6694"/>
    <w:rsid w:val="007B6896"/>
    <w:rsid w:val="007B7487"/>
    <w:rsid w:val="007C0A12"/>
    <w:rsid w:val="007C44FF"/>
    <w:rsid w:val="007C566F"/>
    <w:rsid w:val="007D1D38"/>
    <w:rsid w:val="007D4593"/>
    <w:rsid w:val="007D6BA5"/>
    <w:rsid w:val="007E090C"/>
    <w:rsid w:val="007E0E3F"/>
    <w:rsid w:val="007E0F4D"/>
    <w:rsid w:val="007E1585"/>
    <w:rsid w:val="007E373A"/>
    <w:rsid w:val="007E3ABD"/>
    <w:rsid w:val="007E46E8"/>
    <w:rsid w:val="007E4D01"/>
    <w:rsid w:val="007E4DEE"/>
    <w:rsid w:val="007E4E4D"/>
    <w:rsid w:val="007E742F"/>
    <w:rsid w:val="007E7ECC"/>
    <w:rsid w:val="007F0891"/>
    <w:rsid w:val="007F4B8B"/>
    <w:rsid w:val="008048D5"/>
    <w:rsid w:val="00804E78"/>
    <w:rsid w:val="0080573B"/>
    <w:rsid w:val="0080599B"/>
    <w:rsid w:val="00805D37"/>
    <w:rsid w:val="00806547"/>
    <w:rsid w:val="00807B56"/>
    <w:rsid w:val="00810B65"/>
    <w:rsid w:val="00810CF3"/>
    <w:rsid w:val="008124BB"/>
    <w:rsid w:val="00815165"/>
    <w:rsid w:val="00816355"/>
    <w:rsid w:val="00817212"/>
    <w:rsid w:val="008173F9"/>
    <w:rsid w:val="00817DB3"/>
    <w:rsid w:val="0082102A"/>
    <w:rsid w:val="00823056"/>
    <w:rsid w:val="00824CDD"/>
    <w:rsid w:val="00824E1E"/>
    <w:rsid w:val="00825894"/>
    <w:rsid w:val="008272CC"/>
    <w:rsid w:val="0083033A"/>
    <w:rsid w:val="00831671"/>
    <w:rsid w:val="00831DD5"/>
    <w:rsid w:val="008326C3"/>
    <w:rsid w:val="00832DC0"/>
    <w:rsid w:val="00833834"/>
    <w:rsid w:val="00833A61"/>
    <w:rsid w:val="00837A01"/>
    <w:rsid w:val="00841DAB"/>
    <w:rsid w:val="00842623"/>
    <w:rsid w:val="00843558"/>
    <w:rsid w:val="00844AA6"/>
    <w:rsid w:val="00844D60"/>
    <w:rsid w:val="0084676F"/>
    <w:rsid w:val="00846D83"/>
    <w:rsid w:val="008475FB"/>
    <w:rsid w:val="008512B4"/>
    <w:rsid w:val="008518B7"/>
    <w:rsid w:val="00852930"/>
    <w:rsid w:val="00852D22"/>
    <w:rsid w:val="008538D8"/>
    <w:rsid w:val="00853C82"/>
    <w:rsid w:val="0085585B"/>
    <w:rsid w:val="00857204"/>
    <w:rsid w:val="00857BDD"/>
    <w:rsid w:val="00860F5E"/>
    <w:rsid w:val="00860FCE"/>
    <w:rsid w:val="00861366"/>
    <w:rsid w:val="00861CA5"/>
    <w:rsid w:val="008627D5"/>
    <w:rsid w:val="00863CE5"/>
    <w:rsid w:val="00864718"/>
    <w:rsid w:val="008656ED"/>
    <w:rsid w:val="008673A5"/>
    <w:rsid w:val="008677DB"/>
    <w:rsid w:val="00871AC2"/>
    <w:rsid w:val="0087572B"/>
    <w:rsid w:val="00880D82"/>
    <w:rsid w:val="008813A5"/>
    <w:rsid w:val="00881FD0"/>
    <w:rsid w:val="008821ED"/>
    <w:rsid w:val="00883291"/>
    <w:rsid w:val="0088478F"/>
    <w:rsid w:val="0088659A"/>
    <w:rsid w:val="00890718"/>
    <w:rsid w:val="00891B51"/>
    <w:rsid w:val="00892620"/>
    <w:rsid w:val="00892A39"/>
    <w:rsid w:val="0089501B"/>
    <w:rsid w:val="00895C97"/>
    <w:rsid w:val="0089717B"/>
    <w:rsid w:val="008A0AF6"/>
    <w:rsid w:val="008A189A"/>
    <w:rsid w:val="008A3403"/>
    <w:rsid w:val="008A7648"/>
    <w:rsid w:val="008B1C59"/>
    <w:rsid w:val="008B278D"/>
    <w:rsid w:val="008B4422"/>
    <w:rsid w:val="008B4828"/>
    <w:rsid w:val="008B5443"/>
    <w:rsid w:val="008B65BB"/>
    <w:rsid w:val="008B66D3"/>
    <w:rsid w:val="008C257E"/>
    <w:rsid w:val="008C4040"/>
    <w:rsid w:val="008C44CB"/>
    <w:rsid w:val="008C53CD"/>
    <w:rsid w:val="008C56D7"/>
    <w:rsid w:val="008D15EB"/>
    <w:rsid w:val="008D28D3"/>
    <w:rsid w:val="008D3445"/>
    <w:rsid w:val="008D4599"/>
    <w:rsid w:val="008D5A0E"/>
    <w:rsid w:val="008E3887"/>
    <w:rsid w:val="008E40A5"/>
    <w:rsid w:val="008E4DEB"/>
    <w:rsid w:val="008E59DD"/>
    <w:rsid w:val="008E623A"/>
    <w:rsid w:val="008F10C5"/>
    <w:rsid w:val="008F1FDD"/>
    <w:rsid w:val="008F2934"/>
    <w:rsid w:val="008F3808"/>
    <w:rsid w:val="008F3FF1"/>
    <w:rsid w:val="008F4625"/>
    <w:rsid w:val="008F47F9"/>
    <w:rsid w:val="008F4BAC"/>
    <w:rsid w:val="008F4DAD"/>
    <w:rsid w:val="008F5001"/>
    <w:rsid w:val="008F5886"/>
    <w:rsid w:val="008F7641"/>
    <w:rsid w:val="008F7B24"/>
    <w:rsid w:val="009000B3"/>
    <w:rsid w:val="00900CC5"/>
    <w:rsid w:val="00913B91"/>
    <w:rsid w:val="00914657"/>
    <w:rsid w:val="00914F24"/>
    <w:rsid w:val="00914F87"/>
    <w:rsid w:val="00915344"/>
    <w:rsid w:val="00915816"/>
    <w:rsid w:val="00915CE4"/>
    <w:rsid w:val="00916A1E"/>
    <w:rsid w:val="00917ECC"/>
    <w:rsid w:val="00920888"/>
    <w:rsid w:val="00924F8C"/>
    <w:rsid w:val="00926D91"/>
    <w:rsid w:val="00927B0E"/>
    <w:rsid w:val="009306D2"/>
    <w:rsid w:val="00930B70"/>
    <w:rsid w:val="00930C5E"/>
    <w:rsid w:val="00932FED"/>
    <w:rsid w:val="0093318E"/>
    <w:rsid w:val="0093346D"/>
    <w:rsid w:val="00934762"/>
    <w:rsid w:val="009350DD"/>
    <w:rsid w:val="00935B7C"/>
    <w:rsid w:val="00935CBF"/>
    <w:rsid w:val="0093778C"/>
    <w:rsid w:val="00941424"/>
    <w:rsid w:val="00941D75"/>
    <w:rsid w:val="009428CC"/>
    <w:rsid w:val="00945E11"/>
    <w:rsid w:val="0094655D"/>
    <w:rsid w:val="00952CCA"/>
    <w:rsid w:val="0095314C"/>
    <w:rsid w:val="009534B7"/>
    <w:rsid w:val="00954299"/>
    <w:rsid w:val="00954F8D"/>
    <w:rsid w:val="0095742E"/>
    <w:rsid w:val="009611FF"/>
    <w:rsid w:val="00963FB7"/>
    <w:rsid w:val="009644CB"/>
    <w:rsid w:val="00964510"/>
    <w:rsid w:val="009651B9"/>
    <w:rsid w:val="00965828"/>
    <w:rsid w:val="00965CF1"/>
    <w:rsid w:val="009700B8"/>
    <w:rsid w:val="0097049B"/>
    <w:rsid w:val="00970C3F"/>
    <w:rsid w:val="009717CC"/>
    <w:rsid w:val="00971E75"/>
    <w:rsid w:val="00972F1D"/>
    <w:rsid w:val="00973F18"/>
    <w:rsid w:val="00976A31"/>
    <w:rsid w:val="00976C90"/>
    <w:rsid w:val="00980009"/>
    <w:rsid w:val="00981264"/>
    <w:rsid w:val="009829BB"/>
    <w:rsid w:val="00985A3C"/>
    <w:rsid w:val="0098618D"/>
    <w:rsid w:val="00986647"/>
    <w:rsid w:val="00987EAF"/>
    <w:rsid w:val="009901C9"/>
    <w:rsid w:val="00990441"/>
    <w:rsid w:val="009905BB"/>
    <w:rsid w:val="00991516"/>
    <w:rsid w:val="0099291A"/>
    <w:rsid w:val="00994A62"/>
    <w:rsid w:val="00995C35"/>
    <w:rsid w:val="00996163"/>
    <w:rsid w:val="0099645C"/>
    <w:rsid w:val="009975CF"/>
    <w:rsid w:val="0099795C"/>
    <w:rsid w:val="009A02F5"/>
    <w:rsid w:val="009A032F"/>
    <w:rsid w:val="009A07D1"/>
    <w:rsid w:val="009A17E4"/>
    <w:rsid w:val="009A36A3"/>
    <w:rsid w:val="009A386C"/>
    <w:rsid w:val="009A4E37"/>
    <w:rsid w:val="009A5A92"/>
    <w:rsid w:val="009A5DD8"/>
    <w:rsid w:val="009B1DFD"/>
    <w:rsid w:val="009B417E"/>
    <w:rsid w:val="009B5AC4"/>
    <w:rsid w:val="009B627D"/>
    <w:rsid w:val="009B6448"/>
    <w:rsid w:val="009C120B"/>
    <w:rsid w:val="009C1B69"/>
    <w:rsid w:val="009C307A"/>
    <w:rsid w:val="009C3EF1"/>
    <w:rsid w:val="009C4464"/>
    <w:rsid w:val="009C6271"/>
    <w:rsid w:val="009C707A"/>
    <w:rsid w:val="009D0721"/>
    <w:rsid w:val="009D317D"/>
    <w:rsid w:val="009D34A0"/>
    <w:rsid w:val="009D3729"/>
    <w:rsid w:val="009D5110"/>
    <w:rsid w:val="009E0C64"/>
    <w:rsid w:val="009E144E"/>
    <w:rsid w:val="009E393B"/>
    <w:rsid w:val="009E44A5"/>
    <w:rsid w:val="009E46AA"/>
    <w:rsid w:val="009E6F8F"/>
    <w:rsid w:val="009E79E0"/>
    <w:rsid w:val="009F0C01"/>
    <w:rsid w:val="009F3134"/>
    <w:rsid w:val="009F4F1A"/>
    <w:rsid w:val="009F52EE"/>
    <w:rsid w:val="009F67DF"/>
    <w:rsid w:val="009F6957"/>
    <w:rsid w:val="009F764E"/>
    <w:rsid w:val="00A0026A"/>
    <w:rsid w:val="00A00597"/>
    <w:rsid w:val="00A0282C"/>
    <w:rsid w:val="00A0659A"/>
    <w:rsid w:val="00A1263E"/>
    <w:rsid w:val="00A128B8"/>
    <w:rsid w:val="00A135CC"/>
    <w:rsid w:val="00A1474D"/>
    <w:rsid w:val="00A14A2B"/>
    <w:rsid w:val="00A14DFC"/>
    <w:rsid w:val="00A16189"/>
    <w:rsid w:val="00A16223"/>
    <w:rsid w:val="00A168EC"/>
    <w:rsid w:val="00A207B6"/>
    <w:rsid w:val="00A20D5F"/>
    <w:rsid w:val="00A2686D"/>
    <w:rsid w:val="00A27A1A"/>
    <w:rsid w:val="00A27EF1"/>
    <w:rsid w:val="00A3122D"/>
    <w:rsid w:val="00A33B63"/>
    <w:rsid w:val="00A36E51"/>
    <w:rsid w:val="00A37ACC"/>
    <w:rsid w:val="00A40A8F"/>
    <w:rsid w:val="00A413E5"/>
    <w:rsid w:val="00A42CDD"/>
    <w:rsid w:val="00A457C2"/>
    <w:rsid w:val="00A46C23"/>
    <w:rsid w:val="00A51927"/>
    <w:rsid w:val="00A54EB8"/>
    <w:rsid w:val="00A5585B"/>
    <w:rsid w:val="00A56A83"/>
    <w:rsid w:val="00A62BED"/>
    <w:rsid w:val="00A63402"/>
    <w:rsid w:val="00A6360B"/>
    <w:rsid w:val="00A63CD1"/>
    <w:rsid w:val="00A64354"/>
    <w:rsid w:val="00A6437C"/>
    <w:rsid w:val="00A651B4"/>
    <w:rsid w:val="00A700BD"/>
    <w:rsid w:val="00A73835"/>
    <w:rsid w:val="00A73BD5"/>
    <w:rsid w:val="00A74291"/>
    <w:rsid w:val="00A7485F"/>
    <w:rsid w:val="00A7568F"/>
    <w:rsid w:val="00A77624"/>
    <w:rsid w:val="00A82784"/>
    <w:rsid w:val="00A8457B"/>
    <w:rsid w:val="00A853A4"/>
    <w:rsid w:val="00A8576C"/>
    <w:rsid w:val="00A85CE8"/>
    <w:rsid w:val="00A86C4B"/>
    <w:rsid w:val="00A871ED"/>
    <w:rsid w:val="00A87BD3"/>
    <w:rsid w:val="00A92865"/>
    <w:rsid w:val="00A95447"/>
    <w:rsid w:val="00A95B5D"/>
    <w:rsid w:val="00AA3E3B"/>
    <w:rsid w:val="00AA4EC3"/>
    <w:rsid w:val="00AA5080"/>
    <w:rsid w:val="00AA522C"/>
    <w:rsid w:val="00AB0561"/>
    <w:rsid w:val="00AB07D8"/>
    <w:rsid w:val="00AB224E"/>
    <w:rsid w:val="00AB33C2"/>
    <w:rsid w:val="00AB58F3"/>
    <w:rsid w:val="00AC019B"/>
    <w:rsid w:val="00AC2867"/>
    <w:rsid w:val="00AC38D5"/>
    <w:rsid w:val="00AD6825"/>
    <w:rsid w:val="00AD7A8E"/>
    <w:rsid w:val="00AE0751"/>
    <w:rsid w:val="00AE1208"/>
    <w:rsid w:val="00AE3942"/>
    <w:rsid w:val="00AE3D99"/>
    <w:rsid w:val="00AE4969"/>
    <w:rsid w:val="00AE5624"/>
    <w:rsid w:val="00AF34DC"/>
    <w:rsid w:val="00AF3977"/>
    <w:rsid w:val="00AF4889"/>
    <w:rsid w:val="00B00107"/>
    <w:rsid w:val="00B00F83"/>
    <w:rsid w:val="00B01DC1"/>
    <w:rsid w:val="00B025CB"/>
    <w:rsid w:val="00B045F7"/>
    <w:rsid w:val="00B06E85"/>
    <w:rsid w:val="00B073B0"/>
    <w:rsid w:val="00B07D80"/>
    <w:rsid w:val="00B07DAC"/>
    <w:rsid w:val="00B1111E"/>
    <w:rsid w:val="00B12802"/>
    <w:rsid w:val="00B1292C"/>
    <w:rsid w:val="00B1299D"/>
    <w:rsid w:val="00B1533E"/>
    <w:rsid w:val="00B16942"/>
    <w:rsid w:val="00B17348"/>
    <w:rsid w:val="00B2082C"/>
    <w:rsid w:val="00B20909"/>
    <w:rsid w:val="00B2415B"/>
    <w:rsid w:val="00B26A04"/>
    <w:rsid w:val="00B270BE"/>
    <w:rsid w:val="00B304B2"/>
    <w:rsid w:val="00B3148B"/>
    <w:rsid w:val="00B31C71"/>
    <w:rsid w:val="00B34A2A"/>
    <w:rsid w:val="00B367FC"/>
    <w:rsid w:val="00B371DD"/>
    <w:rsid w:val="00B37BB5"/>
    <w:rsid w:val="00B410B3"/>
    <w:rsid w:val="00B411A2"/>
    <w:rsid w:val="00B432D8"/>
    <w:rsid w:val="00B4351F"/>
    <w:rsid w:val="00B438B8"/>
    <w:rsid w:val="00B43A0D"/>
    <w:rsid w:val="00B44957"/>
    <w:rsid w:val="00B45A40"/>
    <w:rsid w:val="00B463EF"/>
    <w:rsid w:val="00B47571"/>
    <w:rsid w:val="00B50EF9"/>
    <w:rsid w:val="00B5392F"/>
    <w:rsid w:val="00B60072"/>
    <w:rsid w:val="00B61D87"/>
    <w:rsid w:val="00B629E3"/>
    <w:rsid w:val="00B634D5"/>
    <w:rsid w:val="00B634DC"/>
    <w:rsid w:val="00B6398A"/>
    <w:rsid w:val="00B63B17"/>
    <w:rsid w:val="00B66683"/>
    <w:rsid w:val="00B700F8"/>
    <w:rsid w:val="00B708B1"/>
    <w:rsid w:val="00B73517"/>
    <w:rsid w:val="00B73CB7"/>
    <w:rsid w:val="00B74836"/>
    <w:rsid w:val="00B7562F"/>
    <w:rsid w:val="00B7582E"/>
    <w:rsid w:val="00B764CD"/>
    <w:rsid w:val="00B77ACA"/>
    <w:rsid w:val="00B822D6"/>
    <w:rsid w:val="00B84E66"/>
    <w:rsid w:val="00B91CDC"/>
    <w:rsid w:val="00B92730"/>
    <w:rsid w:val="00B95443"/>
    <w:rsid w:val="00B95C6D"/>
    <w:rsid w:val="00B96673"/>
    <w:rsid w:val="00B967E1"/>
    <w:rsid w:val="00BA18DF"/>
    <w:rsid w:val="00BA1E12"/>
    <w:rsid w:val="00BA55BD"/>
    <w:rsid w:val="00BA7C97"/>
    <w:rsid w:val="00BB0B52"/>
    <w:rsid w:val="00BB1762"/>
    <w:rsid w:val="00BB339A"/>
    <w:rsid w:val="00BB47F0"/>
    <w:rsid w:val="00BB6875"/>
    <w:rsid w:val="00BB6FC6"/>
    <w:rsid w:val="00BB7529"/>
    <w:rsid w:val="00BB7873"/>
    <w:rsid w:val="00BC02D7"/>
    <w:rsid w:val="00BC0944"/>
    <w:rsid w:val="00BC0C09"/>
    <w:rsid w:val="00BC1125"/>
    <w:rsid w:val="00BC3DF5"/>
    <w:rsid w:val="00BC4FAD"/>
    <w:rsid w:val="00BC6244"/>
    <w:rsid w:val="00BC640D"/>
    <w:rsid w:val="00BC6D2A"/>
    <w:rsid w:val="00BC7423"/>
    <w:rsid w:val="00BC7B7F"/>
    <w:rsid w:val="00BD0E35"/>
    <w:rsid w:val="00BD1DFA"/>
    <w:rsid w:val="00BD351F"/>
    <w:rsid w:val="00BD4146"/>
    <w:rsid w:val="00BD51D9"/>
    <w:rsid w:val="00BE10A5"/>
    <w:rsid w:val="00BE31BF"/>
    <w:rsid w:val="00BE43D0"/>
    <w:rsid w:val="00BE638B"/>
    <w:rsid w:val="00BE6A48"/>
    <w:rsid w:val="00BE6DB9"/>
    <w:rsid w:val="00BE7268"/>
    <w:rsid w:val="00BF08B5"/>
    <w:rsid w:val="00BF14FF"/>
    <w:rsid w:val="00BF2877"/>
    <w:rsid w:val="00BF578C"/>
    <w:rsid w:val="00C01D8C"/>
    <w:rsid w:val="00C07156"/>
    <w:rsid w:val="00C075FE"/>
    <w:rsid w:val="00C07FCF"/>
    <w:rsid w:val="00C112C9"/>
    <w:rsid w:val="00C12689"/>
    <w:rsid w:val="00C12C13"/>
    <w:rsid w:val="00C138BD"/>
    <w:rsid w:val="00C144BC"/>
    <w:rsid w:val="00C14D82"/>
    <w:rsid w:val="00C1559B"/>
    <w:rsid w:val="00C172D3"/>
    <w:rsid w:val="00C178AC"/>
    <w:rsid w:val="00C17FA4"/>
    <w:rsid w:val="00C22191"/>
    <w:rsid w:val="00C2544A"/>
    <w:rsid w:val="00C27183"/>
    <w:rsid w:val="00C319CF"/>
    <w:rsid w:val="00C34202"/>
    <w:rsid w:val="00C34967"/>
    <w:rsid w:val="00C363A4"/>
    <w:rsid w:val="00C37E5A"/>
    <w:rsid w:val="00C429DB"/>
    <w:rsid w:val="00C43731"/>
    <w:rsid w:val="00C45070"/>
    <w:rsid w:val="00C45C58"/>
    <w:rsid w:val="00C46FD3"/>
    <w:rsid w:val="00C50CC9"/>
    <w:rsid w:val="00C519E0"/>
    <w:rsid w:val="00C60BB5"/>
    <w:rsid w:val="00C615D8"/>
    <w:rsid w:val="00C616AB"/>
    <w:rsid w:val="00C61C96"/>
    <w:rsid w:val="00C62B3A"/>
    <w:rsid w:val="00C62E03"/>
    <w:rsid w:val="00C65A7A"/>
    <w:rsid w:val="00C65C88"/>
    <w:rsid w:val="00C660E2"/>
    <w:rsid w:val="00C670BF"/>
    <w:rsid w:val="00C71E53"/>
    <w:rsid w:val="00C72025"/>
    <w:rsid w:val="00C73880"/>
    <w:rsid w:val="00C73A90"/>
    <w:rsid w:val="00C73D03"/>
    <w:rsid w:val="00C74E7C"/>
    <w:rsid w:val="00C7569F"/>
    <w:rsid w:val="00C7650E"/>
    <w:rsid w:val="00C76BA3"/>
    <w:rsid w:val="00C8003C"/>
    <w:rsid w:val="00C83D94"/>
    <w:rsid w:val="00C84FEC"/>
    <w:rsid w:val="00C86C21"/>
    <w:rsid w:val="00C906EA"/>
    <w:rsid w:val="00C90AD6"/>
    <w:rsid w:val="00C92E79"/>
    <w:rsid w:val="00C945ED"/>
    <w:rsid w:val="00C94F8C"/>
    <w:rsid w:val="00C958B8"/>
    <w:rsid w:val="00C970C9"/>
    <w:rsid w:val="00C976C7"/>
    <w:rsid w:val="00CA5D6B"/>
    <w:rsid w:val="00CB0481"/>
    <w:rsid w:val="00CB0D36"/>
    <w:rsid w:val="00CB1B83"/>
    <w:rsid w:val="00CB1C91"/>
    <w:rsid w:val="00CB1DB5"/>
    <w:rsid w:val="00CB5393"/>
    <w:rsid w:val="00CB603F"/>
    <w:rsid w:val="00CB73C9"/>
    <w:rsid w:val="00CC00B2"/>
    <w:rsid w:val="00CC13C1"/>
    <w:rsid w:val="00CC3B72"/>
    <w:rsid w:val="00CC3D89"/>
    <w:rsid w:val="00CC454F"/>
    <w:rsid w:val="00CC780E"/>
    <w:rsid w:val="00CD2829"/>
    <w:rsid w:val="00CD308E"/>
    <w:rsid w:val="00CD45FE"/>
    <w:rsid w:val="00CD4CC2"/>
    <w:rsid w:val="00CE0DAB"/>
    <w:rsid w:val="00CE12CC"/>
    <w:rsid w:val="00CE1755"/>
    <w:rsid w:val="00CE1E96"/>
    <w:rsid w:val="00CE2F7F"/>
    <w:rsid w:val="00CE30A8"/>
    <w:rsid w:val="00CE3457"/>
    <w:rsid w:val="00CE5CEA"/>
    <w:rsid w:val="00CE5F1F"/>
    <w:rsid w:val="00CE7391"/>
    <w:rsid w:val="00CE7C56"/>
    <w:rsid w:val="00CF0F07"/>
    <w:rsid w:val="00CF198D"/>
    <w:rsid w:val="00CF28D2"/>
    <w:rsid w:val="00CF5578"/>
    <w:rsid w:val="00CF5FC4"/>
    <w:rsid w:val="00D02F6C"/>
    <w:rsid w:val="00D0375D"/>
    <w:rsid w:val="00D04FB4"/>
    <w:rsid w:val="00D05C31"/>
    <w:rsid w:val="00D10407"/>
    <w:rsid w:val="00D11686"/>
    <w:rsid w:val="00D13FE2"/>
    <w:rsid w:val="00D1555D"/>
    <w:rsid w:val="00D15F0D"/>
    <w:rsid w:val="00D229F9"/>
    <w:rsid w:val="00D2417B"/>
    <w:rsid w:val="00D26107"/>
    <w:rsid w:val="00D26CD8"/>
    <w:rsid w:val="00D27F0B"/>
    <w:rsid w:val="00D3152A"/>
    <w:rsid w:val="00D343C4"/>
    <w:rsid w:val="00D34463"/>
    <w:rsid w:val="00D35178"/>
    <w:rsid w:val="00D37425"/>
    <w:rsid w:val="00D37BA1"/>
    <w:rsid w:val="00D40F58"/>
    <w:rsid w:val="00D4111F"/>
    <w:rsid w:val="00D4149E"/>
    <w:rsid w:val="00D43515"/>
    <w:rsid w:val="00D444CC"/>
    <w:rsid w:val="00D44552"/>
    <w:rsid w:val="00D470FB"/>
    <w:rsid w:val="00D51740"/>
    <w:rsid w:val="00D51F11"/>
    <w:rsid w:val="00D52D13"/>
    <w:rsid w:val="00D5491A"/>
    <w:rsid w:val="00D55B2C"/>
    <w:rsid w:val="00D55B9E"/>
    <w:rsid w:val="00D611EF"/>
    <w:rsid w:val="00D63258"/>
    <w:rsid w:val="00D67811"/>
    <w:rsid w:val="00D70962"/>
    <w:rsid w:val="00D73C69"/>
    <w:rsid w:val="00D77129"/>
    <w:rsid w:val="00D8015F"/>
    <w:rsid w:val="00D8175F"/>
    <w:rsid w:val="00D81C0D"/>
    <w:rsid w:val="00D8452A"/>
    <w:rsid w:val="00D8477D"/>
    <w:rsid w:val="00D85D0E"/>
    <w:rsid w:val="00D86CF5"/>
    <w:rsid w:val="00D875D4"/>
    <w:rsid w:val="00D93223"/>
    <w:rsid w:val="00D93325"/>
    <w:rsid w:val="00D93363"/>
    <w:rsid w:val="00D942BD"/>
    <w:rsid w:val="00D9644C"/>
    <w:rsid w:val="00D96708"/>
    <w:rsid w:val="00DA12BA"/>
    <w:rsid w:val="00DA156C"/>
    <w:rsid w:val="00DA342E"/>
    <w:rsid w:val="00DA4A00"/>
    <w:rsid w:val="00DA4EB9"/>
    <w:rsid w:val="00DA5EE8"/>
    <w:rsid w:val="00DA60A2"/>
    <w:rsid w:val="00DA6D70"/>
    <w:rsid w:val="00DB0ACC"/>
    <w:rsid w:val="00DB116E"/>
    <w:rsid w:val="00DB3787"/>
    <w:rsid w:val="00DB3A1C"/>
    <w:rsid w:val="00DB4D1D"/>
    <w:rsid w:val="00DB507E"/>
    <w:rsid w:val="00DB7242"/>
    <w:rsid w:val="00DC0644"/>
    <w:rsid w:val="00DC166A"/>
    <w:rsid w:val="00DC17C5"/>
    <w:rsid w:val="00DC1EDF"/>
    <w:rsid w:val="00DC3229"/>
    <w:rsid w:val="00DC5F4A"/>
    <w:rsid w:val="00DC722D"/>
    <w:rsid w:val="00DC7477"/>
    <w:rsid w:val="00DC75E6"/>
    <w:rsid w:val="00DC76CF"/>
    <w:rsid w:val="00DD0B15"/>
    <w:rsid w:val="00DD2A50"/>
    <w:rsid w:val="00DD43A5"/>
    <w:rsid w:val="00DD601E"/>
    <w:rsid w:val="00DE3EC5"/>
    <w:rsid w:val="00DE5317"/>
    <w:rsid w:val="00DE5AD7"/>
    <w:rsid w:val="00DE6056"/>
    <w:rsid w:val="00DE755A"/>
    <w:rsid w:val="00DF251B"/>
    <w:rsid w:val="00DF2EF3"/>
    <w:rsid w:val="00DF3DB3"/>
    <w:rsid w:val="00DF5E3A"/>
    <w:rsid w:val="00DF6456"/>
    <w:rsid w:val="00DF648D"/>
    <w:rsid w:val="00DF7849"/>
    <w:rsid w:val="00E03D1E"/>
    <w:rsid w:val="00E048B7"/>
    <w:rsid w:val="00E05476"/>
    <w:rsid w:val="00E06D55"/>
    <w:rsid w:val="00E07571"/>
    <w:rsid w:val="00E1070D"/>
    <w:rsid w:val="00E10C4A"/>
    <w:rsid w:val="00E11D6C"/>
    <w:rsid w:val="00E11F01"/>
    <w:rsid w:val="00E121CF"/>
    <w:rsid w:val="00E13E0F"/>
    <w:rsid w:val="00E14CF7"/>
    <w:rsid w:val="00E171B0"/>
    <w:rsid w:val="00E17442"/>
    <w:rsid w:val="00E21563"/>
    <w:rsid w:val="00E24409"/>
    <w:rsid w:val="00E2597F"/>
    <w:rsid w:val="00E2676C"/>
    <w:rsid w:val="00E3140F"/>
    <w:rsid w:val="00E35A81"/>
    <w:rsid w:val="00E43CC3"/>
    <w:rsid w:val="00E43D8F"/>
    <w:rsid w:val="00E444BB"/>
    <w:rsid w:val="00E44F73"/>
    <w:rsid w:val="00E51DC1"/>
    <w:rsid w:val="00E52A8A"/>
    <w:rsid w:val="00E533F2"/>
    <w:rsid w:val="00E53D6D"/>
    <w:rsid w:val="00E53E00"/>
    <w:rsid w:val="00E55F59"/>
    <w:rsid w:val="00E568F1"/>
    <w:rsid w:val="00E57887"/>
    <w:rsid w:val="00E57BD6"/>
    <w:rsid w:val="00E61808"/>
    <w:rsid w:val="00E61880"/>
    <w:rsid w:val="00E6482B"/>
    <w:rsid w:val="00E65087"/>
    <w:rsid w:val="00E65BE3"/>
    <w:rsid w:val="00E66B82"/>
    <w:rsid w:val="00E672F7"/>
    <w:rsid w:val="00E71800"/>
    <w:rsid w:val="00E7304E"/>
    <w:rsid w:val="00E74215"/>
    <w:rsid w:val="00E751A9"/>
    <w:rsid w:val="00E766CD"/>
    <w:rsid w:val="00E77553"/>
    <w:rsid w:val="00E83A48"/>
    <w:rsid w:val="00E86F2F"/>
    <w:rsid w:val="00E87202"/>
    <w:rsid w:val="00E91145"/>
    <w:rsid w:val="00E921F0"/>
    <w:rsid w:val="00E92513"/>
    <w:rsid w:val="00E93A4E"/>
    <w:rsid w:val="00E95BDB"/>
    <w:rsid w:val="00E95BE2"/>
    <w:rsid w:val="00E97A1C"/>
    <w:rsid w:val="00EA06BD"/>
    <w:rsid w:val="00EA0904"/>
    <w:rsid w:val="00EA1A8C"/>
    <w:rsid w:val="00EA233E"/>
    <w:rsid w:val="00EA5372"/>
    <w:rsid w:val="00EB11A9"/>
    <w:rsid w:val="00EB18D3"/>
    <w:rsid w:val="00EB2144"/>
    <w:rsid w:val="00EB6C67"/>
    <w:rsid w:val="00EB708C"/>
    <w:rsid w:val="00EB7C44"/>
    <w:rsid w:val="00EC1249"/>
    <w:rsid w:val="00EC1F89"/>
    <w:rsid w:val="00EC4F97"/>
    <w:rsid w:val="00EC7A08"/>
    <w:rsid w:val="00ED04CE"/>
    <w:rsid w:val="00ED063E"/>
    <w:rsid w:val="00ED0822"/>
    <w:rsid w:val="00ED1F61"/>
    <w:rsid w:val="00ED2008"/>
    <w:rsid w:val="00ED3147"/>
    <w:rsid w:val="00ED6B16"/>
    <w:rsid w:val="00ED7A92"/>
    <w:rsid w:val="00EE0B30"/>
    <w:rsid w:val="00EE0BBF"/>
    <w:rsid w:val="00EE30AC"/>
    <w:rsid w:val="00EE38B6"/>
    <w:rsid w:val="00EE623B"/>
    <w:rsid w:val="00EE6E71"/>
    <w:rsid w:val="00EF142F"/>
    <w:rsid w:val="00EF1B66"/>
    <w:rsid w:val="00EF3BC7"/>
    <w:rsid w:val="00EF529C"/>
    <w:rsid w:val="00EF6DB4"/>
    <w:rsid w:val="00EF7683"/>
    <w:rsid w:val="00F012A0"/>
    <w:rsid w:val="00F02937"/>
    <w:rsid w:val="00F03548"/>
    <w:rsid w:val="00F04E58"/>
    <w:rsid w:val="00F04F85"/>
    <w:rsid w:val="00F06235"/>
    <w:rsid w:val="00F06C4C"/>
    <w:rsid w:val="00F07081"/>
    <w:rsid w:val="00F07EAE"/>
    <w:rsid w:val="00F15A5F"/>
    <w:rsid w:val="00F1689B"/>
    <w:rsid w:val="00F16908"/>
    <w:rsid w:val="00F20767"/>
    <w:rsid w:val="00F2746A"/>
    <w:rsid w:val="00F276A7"/>
    <w:rsid w:val="00F311CA"/>
    <w:rsid w:val="00F34396"/>
    <w:rsid w:val="00F40746"/>
    <w:rsid w:val="00F408F8"/>
    <w:rsid w:val="00F4185B"/>
    <w:rsid w:val="00F44064"/>
    <w:rsid w:val="00F443B0"/>
    <w:rsid w:val="00F44F77"/>
    <w:rsid w:val="00F45050"/>
    <w:rsid w:val="00F46066"/>
    <w:rsid w:val="00F46D8A"/>
    <w:rsid w:val="00F46D96"/>
    <w:rsid w:val="00F472EE"/>
    <w:rsid w:val="00F507B7"/>
    <w:rsid w:val="00F5125E"/>
    <w:rsid w:val="00F52449"/>
    <w:rsid w:val="00F52AE5"/>
    <w:rsid w:val="00F52D1A"/>
    <w:rsid w:val="00F56ED1"/>
    <w:rsid w:val="00F57279"/>
    <w:rsid w:val="00F614B4"/>
    <w:rsid w:val="00F61B2B"/>
    <w:rsid w:val="00F628BA"/>
    <w:rsid w:val="00F62D7B"/>
    <w:rsid w:val="00F648B1"/>
    <w:rsid w:val="00F66F42"/>
    <w:rsid w:val="00F671FF"/>
    <w:rsid w:val="00F710BB"/>
    <w:rsid w:val="00F714C8"/>
    <w:rsid w:val="00F81694"/>
    <w:rsid w:val="00F836F2"/>
    <w:rsid w:val="00F83B1C"/>
    <w:rsid w:val="00F83B81"/>
    <w:rsid w:val="00F85DD3"/>
    <w:rsid w:val="00F86389"/>
    <w:rsid w:val="00F90933"/>
    <w:rsid w:val="00F9103A"/>
    <w:rsid w:val="00F92E6C"/>
    <w:rsid w:val="00F93A51"/>
    <w:rsid w:val="00F97FD1"/>
    <w:rsid w:val="00FA0498"/>
    <w:rsid w:val="00FA1B51"/>
    <w:rsid w:val="00FA2C87"/>
    <w:rsid w:val="00FA2FD0"/>
    <w:rsid w:val="00FA34EB"/>
    <w:rsid w:val="00FA48C6"/>
    <w:rsid w:val="00FA527A"/>
    <w:rsid w:val="00FA5FDF"/>
    <w:rsid w:val="00FA6271"/>
    <w:rsid w:val="00FA660F"/>
    <w:rsid w:val="00FB1306"/>
    <w:rsid w:val="00FB1E2A"/>
    <w:rsid w:val="00FB3E57"/>
    <w:rsid w:val="00FB7436"/>
    <w:rsid w:val="00FB7D0C"/>
    <w:rsid w:val="00FC2769"/>
    <w:rsid w:val="00FC516F"/>
    <w:rsid w:val="00FC5349"/>
    <w:rsid w:val="00FC710B"/>
    <w:rsid w:val="00FD02F7"/>
    <w:rsid w:val="00FD2203"/>
    <w:rsid w:val="00FD292D"/>
    <w:rsid w:val="00FD37E7"/>
    <w:rsid w:val="00FD49E7"/>
    <w:rsid w:val="00FD64B6"/>
    <w:rsid w:val="00FD6F42"/>
    <w:rsid w:val="00FE1763"/>
    <w:rsid w:val="00FE41C3"/>
    <w:rsid w:val="00FE4301"/>
    <w:rsid w:val="00FE5B0D"/>
    <w:rsid w:val="00FE76D2"/>
    <w:rsid w:val="00FE7CDE"/>
    <w:rsid w:val="00FE7DF4"/>
    <w:rsid w:val="00FF3AD9"/>
    <w:rsid w:val="00FF4F85"/>
    <w:rsid w:val="00F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D1124"/>
  <w15:docId w15:val="{98F70310-916E-4945-BA13-AF6674C5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TYTUŁ"/>
    <w:qFormat/>
    <w:rsid w:val="00CB1C91"/>
    <w:pPr>
      <w:spacing w:after="200" w:line="276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C91"/>
    <w:pPr>
      <w:keepNext/>
      <w:keepLines/>
      <w:spacing w:before="480" w:after="0"/>
      <w:outlineLvl w:val="0"/>
    </w:pPr>
    <w:rPr>
      <w:rFonts w:ascii="Cambria" w:hAnsi="Cambria" w:cs="Cambria"/>
      <w:b/>
      <w:bCs/>
    </w:rPr>
  </w:style>
  <w:style w:type="paragraph" w:styleId="Nagwek2">
    <w:name w:val="heading 2"/>
    <w:aliases w:val="Znak,Znak Znak"/>
    <w:basedOn w:val="Akapitzlist"/>
    <w:next w:val="Normalny"/>
    <w:link w:val="Nagwek2Znak"/>
    <w:qFormat/>
    <w:rsid w:val="00CB1C91"/>
    <w:pPr>
      <w:widowControl w:val="0"/>
      <w:suppressAutoHyphens/>
      <w:spacing w:after="120" w:line="240" w:lineRule="auto"/>
      <w:ind w:left="1434" w:hanging="357"/>
      <w:outlineLvl w:val="1"/>
    </w:pPr>
    <w:rPr>
      <w:sz w:val="24"/>
      <w:szCs w:val="24"/>
      <w:lang w:eastAsia="ar-SA"/>
    </w:rPr>
  </w:style>
  <w:style w:type="paragraph" w:styleId="Nagwek3">
    <w:name w:val="heading 3"/>
    <w:aliases w:val=" Znak"/>
    <w:basedOn w:val="Normalny"/>
    <w:next w:val="Normalny"/>
    <w:link w:val="Nagwek3Znak"/>
    <w:qFormat/>
    <w:rsid w:val="00CB1C91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CB1C91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CB1C91"/>
    <w:pPr>
      <w:keepNext/>
      <w:keepLines/>
      <w:spacing w:before="200" w:after="0"/>
      <w:outlineLvl w:val="4"/>
    </w:pPr>
    <w:rPr>
      <w:rFonts w:ascii="Cambria" w:hAnsi="Cambria" w:cs="Cambria"/>
    </w:rPr>
  </w:style>
  <w:style w:type="paragraph" w:styleId="Nagwek6">
    <w:name w:val="heading 6"/>
    <w:basedOn w:val="Normalny"/>
    <w:next w:val="Normalny"/>
    <w:link w:val="Nagwek6Znak"/>
    <w:unhideWhenUsed/>
    <w:qFormat/>
    <w:rsid w:val="00516A58"/>
    <w:pPr>
      <w:tabs>
        <w:tab w:val="num" w:pos="3960"/>
      </w:tabs>
      <w:spacing w:before="240" w:after="60" w:line="240" w:lineRule="auto"/>
      <w:ind w:left="3600"/>
      <w:outlineLvl w:val="5"/>
    </w:pPr>
    <w:rPr>
      <w:rFonts w:eastAsia="Times New Roman" w:cs="Times New Roman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516A58"/>
    <w:pPr>
      <w:tabs>
        <w:tab w:val="num" w:pos="4680"/>
      </w:tabs>
      <w:spacing w:before="240" w:after="60" w:line="240" w:lineRule="auto"/>
      <w:ind w:left="4320"/>
      <w:outlineLvl w:val="6"/>
    </w:pPr>
    <w:rPr>
      <w:rFonts w:eastAsia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516A58"/>
    <w:pPr>
      <w:tabs>
        <w:tab w:val="num" w:pos="5400"/>
      </w:tabs>
      <w:spacing w:before="240" w:after="60" w:line="240" w:lineRule="auto"/>
      <w:ind w:left="5040"/>
      <w:outlineLvl w:val="7"/>
    </w:pPr>
    <w:rPr>
      <w:rFonts w:eastAsia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516A58"/>
    <w:pPr>
      <w:tabs>
        <w:tab w:val="num" w:pos="6120"/>
      </w:tabs>
      <w:spacing w:before="240" w:after="60" w:line="240" w:lineRule="auto"/>
      <w:ind w:left="5760"/>
      <w:outlineLvl w:val="8"/>
    </w:pPr>
    <w:rPr>
      <w:rFonts w:ascii="Arial" w:eastAsia="Times New Roman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C91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Nagwek2Znak">
    <w:name w:val="Nagłówek 2 Znak"/>
    <w:aliases w:val="Znak Znak1,Znak Znak Znak"/>
    <w:basedOn w:val="Domylnaczcionkaakapitu"/>
    <w:link w:val="Nagwek2"/>
    <w:uiPriority w:val="99"/>
    <w:rsid w:val="00CB1C91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customStyle="1" w:styleId="Nagwek3Znak">
    <w:name w:val="Nagłówek 3 Znak"/>
    <w:aliases w:val=" Znak Znak"/>
    <w:basedOn w:val="Domylnaczcionkaakapitu"/>
    <w:link w:val="Nagwek3"/>
    <w:uiPriority w:val="99"/>
    <w:rsid w:val="00CB1C91"/>
    <w:rPr>
      <w:rFonts w:ascii="Cambria" w:hAnsi="Cambria" w:cs="Cambria"/>
      <w:b/>
      <w:bCs/>
      <w:color w:val="4F81BD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rsid w:val="00CB1C91"/>
    <w:rPr>
      <w:rFonts w:ascii="Cambria" w:hAnsi="Cambria" w:cs="Cambria"/>
      <w:b/>
      <w:bCs/>
      <w:i/>
      <w:iCs/>
      <w:color w:val="4F81BD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B1C91"/>
    <w:rPr>
      <w:rFonts w:ascii="Cambria" w:hAnsi="Cambria" w:cs="Cambria"/>
      <w:color w:val="auto"/>
      <w:sz w:val="28"/>
      <w:szCs w:val="28"/>
    </w:rPr>
  </w:style>
  <w:style w:type="paragraph" w:styleId="Bezodstpw">
    <w:name w:val="No Spacing"/>
    <w:qFormat/>
    <w:rsid w:val="00CB1C91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RZYMSKIE">
    <w:name w:val="RZYMSKIE"/>
    <w:basedOn w:val="Akapitzlist"/>
    <w:qFormat/>
    <w:rsid w:val="00CB1C91"/>
    <w:pPr>
      <w:numPr>
        <w:numId w:val="45"/>
      </w:numPr>
      <w:spacing w:before="200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CB1C91"/>
    <w:pPr>
      <w:ind w:left="720"/>
    </w:pPr>
  </w:style>
  <w:style w:type="paragraph" w:customStyle="1" w:styleId="KROPKA">
    <w:name w:val="KROPKA"/>
    <w:basedOn w:val="RZYMSKIE"/>
    <w:rsid w:val="00CB1C91"/>
    <w:pPr>
      <w:numPr>
        <w:numId w:val="2"/>
      </w:numPr>
      <w:spacing w:before="60"/>
    </w:pPr>
    <w:rPr>
      <w:b w:val="0"/>
      <w:bCs w:val="0"/>
    </w:rPr>
  </w:style>
  <w:style w:type="paragraph" w:customStyle="1" w:styleId="PODTYTUL">
    <w:name w:val="PODTYTUL"/>
    <w:basedOn w:val="RZYMSKIE"/>
    <w:rsid w:val="00CB1C91"/>
    <w:pPr>
      <w:numPr>
        <w:numId w:val="0"/>
      </w:numPr>
      <w:ind w:left="680"/>
    </w:pPr>
  </w:style>
  <w:style w:type="paragraph" w:customStyle="1" w:styleId="OPISOWA1">
    <w:name w:val="OPISOWA 1"/>
    <w:basedOn w:val="PODTYTUL"/>
    <w:uiPriority w:val="99"/>
    <w:rsid w:val="00CB1C91"/>
    <w:pPr>
      <w:numPr>
        <w:numId w:val="3"/>
      </w:numPr>
      <w:ind w:left="1037" w:hanging="357"/>
    </w:pPr>
    <w:rPr>
      <w:b w:val="0"/>
      <w:bCs w:val="0"/>
    </w:rPr>
  </w:style>
  <w:style w:type="paragraph" w:customStyle="1" w:styleId="NORMALNE">
    <w:name w:val="NORMALNE"/>
    <w:basedOn w:val="PODTYTUL"/>
    <w:qFormat/>
    <w:rsid w:val="00CB1C91"/>
    <w:pPr>
      <w:spacing w:after="0"/>
    </w:pPr>
    <w:rPr>
      <w:b w:val="0"/>
      <w:bCs w:val="0"/>
    </w:rPr>
  </w:style>
  <w:style w:type="paragraph" w:customStyle="1" w:styleId="TECHNICZNY1">
    <w:name w:val="TECHNICZNY 1"/>
    <w:basedOn w:val="PODTYTUL"/>
    <w:uiPriority w:val="99"/>
    <w:rsid w:val="00CB1C91"/>
    <w:pPr>
      <w:numPr>
        <w:numId w:val="4"/>
      </w:numPr>
      <w:ind w:left="1037" w:hanging="357"/>
    </w:pPr>
    <w:rPr>
      <w:b w:val="0"/>
      <w:bCs w:val="0"/>
    </w:rPr>
  </w:style>
  <w:style w:type="paragraph" w:customStyle="1" w:styleId="OPISRZYM">
    <w:name w:val="OPIS RZYM"/>
    <w:basedOn w:val="RZYMSKIE"/>
    <w:uiPriority w:val="99"/>
    <w:rsid w:val="00CB1C91"/>
    <w:pPr>
      <w:numPr>
        <w:numId w:val="5"/>
      </w:numPr>
    </w:pPr>
  </w:style>
  <w:style w:type="paragraph" w:customStyle="1" w:styleId="ZAGARAB">
    <w:name w:val="ZAG .ARAB"/>
    <w:basedOn w:val="PODTYTUL"/>
    <w:uiPriority w:val="99"/>
    <w:rsid w:val="00CB1C91"/>
    <w:pPr>
      <w:numPr>
        <w:numId w:val="7"/>
      </w:numPr>
    </w:pPr>
  </w:style>
  <w:style w:type="paragraph" w:customStyle="1" w:styleId="ARCHARAB">
    <w:name w:val="ARCH. ARAB"/>
    <w:basedOn w:val="ZAGARAB"/>
    <w:uiPriority w:val="99"/>
    <w:rsid w:val="00CB1C91"/>
    <w:pPr>
      <w:numPr>
        <w:numId w:val="6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CB1C91"/>
    <w:pPr>
      <w:spacing w:after="0" w:line="460" w:lineRule="auto"/>
      <w:ind w:firstLine="540"/>
      <w:jc w:val="left"/>
    </w:pPr>
    <w:rPr>
      <w:rFonts w:ascii="Arial" w:hAnsi="Arial" w:cs="Arial"/>
      <w:sz w:val="26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B1C91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B1C91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1C91"/>
    <w:rPr>
      <w:rFonts w:ascii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B1C91"/>
    <w:pPr>
      <w:tabs>
        <w:tab w:val="center" w:pos="4536"/>
        <w:tab w:val="right" w:pos="9072"/>
      </w:tabs>
      <w:spacing w:after="0" w:line="240" w:lineRule="auto"/>
      <w:jc w:val="left"/>
    </w:pPr>
    <w:rPr>
      <w:rFonts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B1C91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74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740E"/>
    <w:rPr>
      <w:rFonts w:ascii="Times New Roman" w:hAnsi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740E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32409B"/>
    <w:pPr>
      <w:widowControl w:val="0"/>
      <w:suppressAutoHyphens/>
      <w:spacing w:after="120" w:line="240" w:lineRule="auto"/>
      <w:jc w:val="left"/>
    </w:pPr>
    <w:rPr>
      <w:rFonts w:eastAsia="Lucida Sans Unicode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409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DBD"/>
    <w:rPr>
      <w:rFonts w:ascii="Tahoma" w:hAnsi="Tahoma" w:cs="Tahoma"/>
      <w:sz w:val="16"/>
      <w:szCs w:val="16"/>
      <w:lang w:eastAsia="en-US"/>
    </w:rPr>
  </w:style>
  <w:style w:type="paragraph" w:customStyle="1" w:styleId="Tekstpodstawowy31">
    <w:name w:val="Tekst podstawowy 31"/>
    <w:basedOn w:val="Normalny"/>
    <w:rsid w:val="0033548C"/>
    <w:pPr>
      <w:widowControl w:val="0"/>
      <w:suppressAutoHyphens/>
      <w:spacing w:after="0" w:line="283" w:lineRule="atLeast"/>
      <w:jc w:val="left"/>
    </w:pPr>
    <w:rPr>
      <w:rFonts w:eastAsia="Lucida Sans Unicode" w:cs="Tahoma"/>
      <w:color w:val="000000"/>
      <w:sz w:val="24"/>
      <w:szCs w:val="24"/>
      <w:lang w:eastAsia="ar-SA"/>
    </w:rPr>
  </w:style>
  <w:style w:type="character" w:customStyle="1" w:styleId="h2">
    <w:name w:val="h2"/>
    <w:rsid w:val="000711DD"/>
  </w:style>
  <w:style w:type="character" w:customStyle="1" w:styleId="Nagwek6Znak">
    <w:name w:val="Nagłówek 6 Znak"/>
    <w:basedOn w:val="Domylnaczcionkaakapitu"/>
    <w:link w:val="Nagwek6"/>
    <w:semiHidden/>
    <w:rsid w:val="00516A5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semiHidden/>
    <w:rsid w:val="00516A5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516A5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516A58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1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1B2B"/>
    <w:rPr>
      <w:rFonts w:ascii="Times New Roman" w:hAnsi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1B2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74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748E"/>
    <w:rPr>
      <w:rFonts w:ascii="Times New Roman" w:hAnsi="Times New Roman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14C"/>
    <w:rPr>
      <w:rFonts w:ascii="Times New Roman" w:hAnsi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14C"/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st1">
    <w:name w:val="st1"/>
    <w:basedOn w:val="Domylnaczcionkaakapitu"/>
    <w:rsid w:val="005F2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8E5E4-D01D-43FF-8DBF-6F92AD7A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Białobrzewski</dc:creator>
  <cp:lastModifiedBy>Lukasz Bialobrzewski</cp:lastModifiedBy>
  <cp:revision>9</cp:revision>
  <cp:lastPrinted>2018-09-14T08:16:00Z</cp:lastPrinted>
  <dcterms:created xsi:type="dcterms:W3CDTF">2019-10-18T06:56:00Z</dcterms:created>
  <dcterms:modified xsi:type="dcterms:W3CDTF">2019-10-21T20:30:00Z</dcterms:modified>
</cp:coreProperties>
</file>